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417" w:rsidRPr="00226E75" w:rsidRDefault="00226E75" w:rsidP="00D05417">
      <w:pPr>
        <w:ind w:left="4820"/>
        <w:jc w:val="center"/>
        <w:rPr>
          <w:rFonts w:eastAsia="TimesNewRomanPSMT"/>
          <w:b/>
          <w:sz w:val="28"/>
          <w:szCs w:val="28"/>
        </w:rPr>
      </w:pPr>
      <w:bookmarkStart w:id="0" w:name="_GoBack"/>
      <w:r w:rsidRPr="00226E75">
        <w:rPr>
          <w:rFonts w:eastAsia="TimesNewRomanPSMT"/>
          <w:b/>
          <w:sz w:val="28"/>
          <w:szCs w:val="28"/>
        </w:rPr>
        <w:t>ПРОЕКТ</w:t>
      </w:r>
    </w:p>
    <w:bookmarkEnd w:id="0"/>
    <w:p w:rsidR="00D05417" w:rsidRPr="00993AD6" w:rsidRDefault="00D05417" w:rsidP="00D05417">
      <w:pPr>
        <w:suppressAutoHyphens/>
        <w:jc w:val="center"/>
        <w:rPr>
          <w:rFonts w:eastAsia="Calibri"/>
          <w:b/>
          <w:sz w:val="28"/>
          <w:szCs w:val="28"/>
          <w:lang w:eastAsia="ar-SA"/>
        </w:rPr>
      </w:pPr>
      <w:r w:rsidRPr="00993AD6">
        <w:rPr>
          <w:rFonts w:eastAsia="Calibri"/>
          <w:b/>
          <w:sz w:val="28"/>
          <w:szCs w:val="28"/>
          <w:lang w:eastAsia="ar-SA"/>
        </w:rPr>
        <w:t>Административный регламент</w:t>
      </w:r>
    </w:p>
    <w:p w:rsidR="00D05417" w:rsidRPr="00993AD6" w:rsidRDefault="00D05417" w:rsidP="00D05417">
      <w:pPr>
        <w:suppressAutoHyphens/>
        <w:jc w:val="center"/>
        <w:rPr>
          <w:rFonts w:eastAsia="Arial"/>
          <w:b/>
          <w:sz w:val="28"/>
          <w:szCs w:val="28"/>
          <w:lang w:eastAsia="ar-SA"/>
        </w:rPr>
      </w:pPr>
      <w:r w:rsidRPr="00993AD6">
        <w:rPr>
          <w:rFonts w:eastAsia="Arial"/>
          <w:b/>
          <w:sz w:val="28"/>
          <w:szCs w:val="28"/>
          <w:lang w:eastAsia="ar-SA"/>
        </w:rPr>
        <w:t xml:space="preserve">администрации </w:t>
      </w:r>
      <w:proofErr w:type="spellStart"/>
      <w:r w:rsidR="00D52EED">
        <w:rPr>
          <w:rFonts w:eastAsia="Arial"/>
          <w:b/>
          <w:sz w:val="28"/>
          <w:szCs w:val="28"/>
          <w:lang w:eastAsia="ar-SA"/>
        </w:rPr>
        <w:t>Курчанского</w:t>
      </w:r>
      <w:proofErr w:type="spellEnd"/>
      <w:r w:rsidRPr="00993AD6">
        <w:rPr>
          <w:rFonts w:eastAsia="Arial"/>
          <w:b/>
          <w:sz w:val="28"/>
          <w:szCs w:val="28"/>
          <w:lang w:eastAsia="ar-SA"/>
        </w:rPr>
        <w:t xml:space="preserve"> сельского поселения</w:t>
      </w:r>
    </w:p>
    <w:p w:rsidR="00D05417" w:rsidRPr="00993AD6" w:rsidRDefault="00D52EED" w:rsidP="00D05417">
      <w:pPr>
        <w:suppressAutoHyphens/>
        <w:jc w:val="center"/>
        <w:rPr>
          <w:rFonts w:eastAsia="Arial"/>
          <w:b/>
          <w:sz w:val="28"/>
          <w:szCs w:val="28"/>
          <w:lang w:eastAsia="ar-SA"/>
        </w:rPr>
      </w:pPr>
      <w:r>
        <w:rPr>
          <w:rFonts w:eastAsia="Arial"/>
          <w:b/>
          <w:sz w:val="28"/>
          <w:szCs w:val="28"/>
          <w:lang w:eastAsia="ar-SA"/>
        </w:rPr>
        <w:t>Темрюкского</w:t>
      </w:r>
      <w:r w:rsidR="00D05417" w:rsidRPr="00993AD6">
        <w:rPr>
          <w:rFonts w:eastAsia="Arial"/>
          <w:b/>
          <w:sz w:val="28"/>
          <w:szCs w:val="28"/>
          <w:lang w:eastAsia="ar-SA"/>
        </w:rPr>
        <w:t xml:space="preserve"> района по предоставлению муниципальной услуги </w:t>
      </w:r>
    </w:p>
    <w:p w:rsidR="00D05417" w:rsidRPr="00993AD6" w:rsidRDefault="00D05417" w:rsidP="00D05417">
      <w:pPr>
        <w:suppressAutoHyphens/>
        <w:autoSpaceDE w:val="0"/>
        <w:jc w:val="center"/>
        <w:rPr>
          <w:rFonts w:eastAsia="Arial"/>
          <w:b/>
          <w:sz w:val="28"/>
          <w:szCs w:val="28"/>
          <w:shd w:val="clear" w:color="auto" w:fill="FFFFFF"/>
          <w:lang w:eastAsia="ar-SA"/>
        </w:rPr>
      </w:pPr>
      <w:r>
        <w:rPr>
          <w:rFonts w:eastAsia="Arial"/>
          <w:b/>
          <w:sz w:val="28"/>
          <w:szCs w:val="28"/>
          <w:shd w:val="clear" w:color="auto" w:fill="FFFFFF"/>
          <w:lang w:eastAsia="ar-SA"/>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p>
    <w:p w:rsidR="00D05417" w:rsidRPr="00993AD6" w:rsidRDefault="00D05417" w:rsidP="00D05417">
      <w:pPr>
        <w:suppressAutoHyphens/>
        <w:spacing w:after="120"/>
        <w:jc w:val="center"/>
        <w:rPr>
          <w:b/>
          <w:sz w:val="24"/>
          <w:szCs w:val="24"/>
          <w:shd w:val="clear" w:color="auto" w:fill="FFFFFF"/>
          <w:lang w:eastAsia="en-US" w:bidi="en-US"/>
        </w:rPr>
      </w:pPr>
    </w:p>
    <w:p w:rsidR="00D05417" w:rsidRPr="00993AD6" w:rsidRDefault="00D05417" w:rsidP="00D05417">
      <w:pPr>
        <w:widowControl w:val="0"/>
        <w:shd w:val="clear" w:color="auto" w:fill="FFFFFF"/>
        <w:suppressAutoHyphens/>
        <w:autoSpaceDE w:val="0"/>
        <w:ind w:left="709"/>
        <w:jc w:val="center"/>
        <w:rPr>
          <w:b/>
          <w:sz w:val="28"/>
          <w:szCs w:val="28"/>
          <w:lang w:eastAsia="ar-SA"/>
        </w:rPr>
      </w:pPr>
      <w:r w:rsidRPr="00993AD6">
        <w:rPr>
          <w:b/>
          <w:sz w:val="28"/>
          <w:szCs w:val="28"/>
          <w:lang w:val="en-US" w:eastAsia="ar-SA"/>
        </w:rPr>
        <w:t>I</w:t>
      </w:r>
      <w:r w:rsidRPr="00993AD6">
        <w:rPr>
          <w:b/>
          <w:sz w:val="28"/>
          <w:szCs w:val="28"/>
          <w:lang w:eastAsia="ar-SA"/>
        </w:rPr>
        <w:t xml:space="preserve"> Общие положения</w:t>
      </w:r>
    </w:p>
    <w:p w:rsidR="00D05417" w:rsidRPr="00993AD6" w:rsidRDefault="00D05417" w:rsidP="00D05417">
      <w:pPr>
        <w:widowControl w:val="0"/>
        <w:shd w:val="clear" w:color="auto" w:fill="FFFFFF"/>
        <w:suppressAutoHyphens/>
        <w:autoSpaceDE w:val="0"/>
        <w:ind w:left="709"/>
        <w:jc w:val="center"/>
        <w:rPr>
          <w:b/>
          <w:sz w:val="28"/>
          <w:szCs w:val="28"/>
          <w:lang w:eastAsia="ar-SA"/>
        </w:rPr>
      </w:pPr>
    </w:p>
    <w:p w:rsidR="00D05417" w:rsidRPr="00993AD6" w:rsidRDefault="00D05417" w:rsidP="00D05417">
      <w:pPr>
        <w:widowControl w:val="0"/>
        <w:numPr>
          <w:ilvl w:val="1"/>
          <w:numId w:val="29"/>
        </w:numPr>
        <w:shd w:val="clear" w:color="auto" w:fill="FFFFFF"/>
        <w:suppressAutoHyphens/>
        <w:autoSpaceDE w:val="0"/>
        <w:jc w:val="center"/>
        <w:rPr>
          <w:b/>
          <w:sz w:val="28"/>
          <w:szCs w:val="28"/>
          <w:lang w:eastAsia="ar-SA"/>
        </w:rPr>
      </w:pPr>
      <w:r w:rsidRPr="00993AD6">
        <w:rPr>
          <w:b/>
          <w:sz w:val="28"/>
          <w:szCs w:val="28"/>
          <w:lang w:eastAsia="ar-SA"/>
        </w:rPr>
        <w:t xml:space="preserve">Предмет регулирования административного регламента </w:t>
      </w:r>
    </w:p>
    <w:p w:rsidR="00D05417" w:rsidRPr="00993AD6" w:rsidRDefault="00D05417" w:rsidP="00D05417">
      <w:pPr>
        <w:widowControl w:val="0"/>
        <w:shd w:val="clear" w:color="auto" w:fill="FFFFFF"/>
        <w:suppressAutoHyphens/>
        <w:autoSpaceDE w:val="0"/>
        <w:ind w:left="1429"/>
        <w:rPr>
          <w:b/>
          <w:sz w:val="28"/>
          <w:szCs w:val="28"/>
          <w:lang w:eastAsia="ar-SA"/>
        </w:rPr>
      </w:pPr>
    </w:p>
    <w:p w:rsidR="00D05417"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roofErr w:type="gramStart"/>
      <w:r w:rsidRPr="00B72EF6">
        <w:rPr>
          <w:color w:val="000000"/>
          <w:sz w:val="28"/>
          <w:szCs w:val="28"/>
        </w:rPr>
        <w:t xml:space="preserve">Административный регламент предоставления администрацией </w:t>
      </w:r>
      <w:proofErr w:type="spellStart"/>
      <w:r w:rsidR="00D52EED">
        <w:rPr>
          <w:color w:val="000000"/>
          <w:sz w:val="28"/>
          <w:szCs w:val="28"/>
        </w:rPr>
        <w:t>Курчанского</w:t>
      </w:r>
      <w:proofErr w:type="spellEnd"/>
      <w:r w:rsidR="00D52EED">
        <w:rPr>
          <w:color w:val="000000"/>
          <w:sz w:val="28"/>
          <w:szCs w:val="28"/>
        </w:rPr>
        <w:t xml:space="preserve"> сельского поселения Темрюкского</w:t>
      </w:r>
      <w:r>
        <w:rPr>
          <w:color w:val="000000"/>
          <w:sz w:val="28"/>
          <w:szCs w:val="28"/>
        </w:rPr>
        <w:t xml:space="preserve"> района </w:t>
      </w:r>
      <w:r w:rsidRPr="00B72EF6">
        <w:rPr>
          <w:color w:val="000000"/>
          <w:sz w:val="28"/>
          <w:szCs w:val="28"/>
        </w:rPr>
        <w:t xml:space="preserve"> муниципальной услуги </w:t>
      </w:r>
      <w:r>
        <w:rPr>
          <w:color w:val="000000"/>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Pr="00B72EF6">
        <w:rPr>
          <w:color w:val="000000"/>
          <w:sz w:val="28"/>
          <w:szCs w:val="28"/>
        </w:rPr>
        <w:t xml:space="preserve"> (далее - административный регламент) устанавливает порядок и стандарт предоставления муниципальной услуги </w:t>
      </w:r>
      <w:r>
        <w:rPr>
          <w:color w:val="000000"/>
          <w:sz w:val="28"/>
          <w:szCs w:val="28"/>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r w:rsidRPr="00B72EF6">
        <w:rPr>
          <w:color w:val="000000"/>
          <w:sz w:val="28"/>
          <w:szCs w:val="28"/>
        </w:rPr>
        <w:t xml:space="preserve"> (далее - муниципальная услуга), определяет сроки и последовательность действий административных</w:t>
      </w:r>
      <w:proofErr w:type="gramEnd"/>
      <w:r w:rsidRPr="00B72EF6">
        <w:rPr>
          <w:color w:val="000000"/>
          <w:sz w:val="28"/>
          <w:szCs w:val="28"/>
        </w:rPr>
        <w:t xml:space="preserve"> процедур при предоставлении муниципальной услуги.</w:t>
      </w:r>
    </w:p>
    <w:p w:rsidR="00D05417"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D05417" w:rsidRPr="00993AD6"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color w:val="000000"/>
          <w:sz w:val="28"/>
          <w:szCs w:val="28"/>
        </w:rPr>
      </w:pPr>
      <w:r w:rsidRPr="00993AD6">
        <w:rPr>
          <w:b/>
          <w:color w:val="000000"/>
          <w:sz w:val="28"/>
          <w:szCs w:val="28"/>
        </w:rPr>
        <w:t>1.2. Круг заявителей</w:t>
      </w:r>
    </w:p>
    <w:p w:rsidR="00D05417" w:rsidRPr="00993AD6"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color w:val="000000"/>
          <w:sz w:val="28"/>
          <w:szCs w:val="28"/>
        </w:rPr>
      </w:pPr>
    </w:p>
    <w:p w:rsidR="00D05417" w:rsidRPr="00B138E6" w:rsidRDefault="00D05417" w:rsidP="00D05417">
      <w:pPr>
        <w:ind w:firstLine="709"/>
        <w:jc w:val="both"/>
        <w:rPr>
          <w:color w:val="000000"/>
          <w:sz w:val="28"/>
          <w:szCs w:val="28"/>
          <w:lang w:eastAsia="ar-SA"/>
        </w:rPr>
      </w:pPr>
      <w:r w:rsidRPr="00B138E6">
        <w:rPr>
          <w:color w:val="000000"/>
          <w:sz w:val="28"/>
          <w:szCs w:val="28"/>
          <w:lang w:eastAsia="ar-SA"/>
        </w:rPr>
        <w:t>Получателями муниципальной услуги являются физические и юридические лица  (далее - заявитель).</w:t>
      </w:r>
    </w:p>
    <w:p w:rsidR="00D05417" w:rsidRPr="00B138E6" w:rsidRDefault="00D05417" w:rsidP="00D05417">
      <w:pPr>
        <w:ind w:firstLine="709"/>
        <w:jc w:val="both"/>
        <w:rPr>
          <w:color w:val="000000"/>
          <w:sz w:val="28"/>
          <w:szCs w:val="28"/>
          <w:lang w:eastAsia="ar-SA"/>
        </w:rPr>
      </w:pPr>
      <w:r w:rsidRPr="00B138E6">
        <w:rPr>
          <w:color w:val="000000"/>
          <w:sz w:val="28"/>
          <w:szCs w:val="28"/>
          <w:lang w:eastAsia="ar-SA"/>
        </w:rPr>
        <w:t>Заявитель может воспользоваться муниципальной услугой через законного или уполномоченного представителя (далее - представитель).</w:t>
      </w:r>
    </w:p>
    <w:p w:rsidR="00D05417" w:rsidRDefault="00D05417" w:rsidP="00D05417">
      <w:pPr>
        <w:ind w:firstLine="709"/>
        <w:jc w:val="both"/>
        <w:rPr>
          <w:color w:val="000000"/>
          <w:sz w:val="28"/>
          <w:szCs w:val="28"/>
          <w:lang w:eastAsia="ar-SA"/>
        </w:rPr>
      </w:pPr>
      <w:r w:rsidRPr="00B138E6">
        <w:rPr>
          <w:color w:val="000000"/>
          <w:sz w:val="28"/>
          <w:szCs w:val="28"/>
          <w:lang w:eastAsia="ar-SA"/>
        </w:rPr>
        <w:t>При этом личное участие заявителя в правоотношениях по получению муниципальной услуги не лишает его права иметь представителя, равно как и участие представителя не лишает заявителя права на личное участие в указанных правоотношениях по получению муниципальной услуги.</w:t>
      </w:r>
    </w:p>
    <w:p w:rsidR="00D05417" w:rsidRDefault="00D05417" w:rsidP="00D05417">
      <w:pPr>
        <w:ind w:firstLine="709"/>
        <w:jc w:val="both"/>
        <w:rPr>
          <w:b/>
          <w:sz w:val="28"/>
          <w:szCs w:val="28"/>
        </w:rPr>
      </w:pPr>
    </w:p>
    <w:p w:rsidR="00D05417" w:rsidRPr="00993AD6" w:rsidRDefault="00D05417" w:rsidP="00D05417">
      <w:pPr>
        <w:ind w:firstLine="868"/>
        <w:jc w:val="center"/>
        <w:rPr>
          <w:b/>
          <w:sz w:val="28"/>
          <w:szCs w:val="28"/>
        </w:rPr>
      </w:pPr>
      <w:r w:rsidRPr="00993AD6">
        <w:rPr>
          <w:b/>
          <w:sz w:val="28"/>
          <w:szCs w:val="28"/>
        </w:rPr>
        <w:t>1.3.  Требования к порядку информирования о порядке предоставления муниципальной услуги</w:t>
      </w:r>
    </w:p>
    <w:p w:rsidR="00D05417" w:rsidRPr="00993AD6" w:rsidRDefault="00D05417" w:rsidP="00D05417">
      <w:pPr>
        <w:ind w:firstLine="868"/>
        <w:jc w:val="center"/>
        <w:rPr>
          <w:b/>
          <w:sz w:val="28"/>
          <w:szCs w:val="28"/>
        </w:rPr>
      </w:pPr>
    </w:p>
    <w:p w:rsidR="00D05417" w:rsidRPr="003E3EC6" w:rsidRDefault="00D05417" w:rsidP="00D05417">
      <w:pPr>
        <w:ind w:firstLine="868"/>
        <w:jc w:val="center"/>
        <w:rPr>
          <w:b/>
          <w:sz w:val="28"/>
          <w:szCs w:val="28"/>
        </w:rPr>
      </w:pPr>
      <w:r w:rsidRPr="003E3EC6">
        <w:rPr>
          <w:b/>
          <w:sz w:val="28"/>
          <w:szCs w:val="28"/>
        </w:rPr>
        <w:t>1.3.1</w:t>
      </w:r>
      <w:r w:rsidRPr="003E3EC6">
        <w:rPr>
          <w:b/>
          <w:color w:val="000000"/>
          <w:sz w:val="28"/>
          <w:szCs w:val="28"/>
        </w:rPr>
        <w:t xml:space="preserve">. Информация о муниципальной услуге, о месте нахождения и графике работы  </w:t>
      </w:r>
      <w:r w:rsidRPr="003E3EC6">
        <w:rPr>
          <w:b/>
          <w:sz w:val="28"/>
          <w:szCs w:val="28"/>
        </w:rPr>
        <w:t xml:space="preserve">отраслевых (функциональных) органов администрации </w:t>
      </w:r>
      <w:proofErr w:type="spellStart"/>
      <w:r w:rsidR="00D52EED" w:rsidRPr="00D52EED">
        <w:rPr>
          <w:b/>
          <w:color w:val="000000"/>
          <w:sz w:val="28"/>
          <w:szCs w:val="28"/>
        </w:rPr>
        <w:t>Курчанского</w:t>
      </w:r>
      <w:proofErr w:type="spellEnd"/>
      <w:r w:rsidR="00D52EED" w:rsidRPr="00D52EED">
        <w:rPr>
          <w:b/>
          <w:color w:val="000000"/>
          <w:sz w:val="28"/>
          <w:szCs w:val="28"/>
        </w:rPr>
        <w:t xml:space="preserve"> сельского поселения Темрюкского района</w:t>
      </w:r>
      <w:proofErr w:type="gramStart"/>
      <w:r w:rsidR="00D52EED">
        <w:rPr>
          <w:color w:val="000000"/>
          <w:sz w:val="28"/>
          <w:szCs w:val="28"/>
        </w:rPr>
        <w:t xml:space="preserve"> </w:t>
      </w:r>
      <w:r w:rsidR="00D52EED" w:rsidRPr="00B72EF6">
        <w:rPr>
          <w:color w:val="000000"/>
          <w:sz w:val="28"/>
          <w:szCs w:val="28"/>
        </w:rPr>
        <w:t xml:space="preserve"> </w:t>
      </w:r>
      <w:r w:rsidRPr="003E3EC6">
        <w:rPr>
          <w:b/>
          <w:sz w:val="28"/>
          <w:szCs w:val="28"/>
        </w:rPr>
        <w:t>,</w:t>
      </w:r>
      <w:proofErr w:type="gramEnd"/>
      <w:r w:rsidRPr="003E3EC6">
        <w:rPr>
          <w:b/>
          <w:sz w:val="28"/>
          <w:szCs w:val="28"/>
        </w:rPr>
        <w:t xml:space="preserve"> предоставляющих муниципальную услугуспособы получения информации о местах нахождения и графиках работы государственных органов и организаций, обращение в которые необходимо для предоставления муниципальной услуги, а также многофункциональных центров предоставления государственных и муниципальных услуг</w:t>
      </w:r>
    </w:p>
    <w:p w:rsidR="00D05417" w:rsidRDefault="00D05417" w:rsidP="00D05417">
      <w:pPr>
        <w:widowControl w:val="0"/>
        <w:shd w:val="clear" w:color="auto" w:fill="FFFFFF"/>
        <w:suppressAutoHyphens/>
        <w:autoSpaceDE w:val="0"/>
        <w:ind w:firstLine="709"/>
        <w:rPr>
          <w:sz w:val="28"/>
          <w:szCs w:val="28"/>
          <w:lang w:eastAsia="ar-SA"/>
        </w:rPr>
      </w:pPr>
    </w:p>
    <w:p w:rsidR="00D05417" w:rsidRDefault="00D05417" w:rsidP="00D05417">
      <w:pPr>
        <w:widowControl w:val="0"/>
        <w:shd w:val="clear" w:color="auto" w:fill="FFFFFF"/>
        <w:suppressAutoHyphens/>
        <w:autoSpaceDE w:val="0"/>
        <w:ind w:firstLine="709"/>
        <w:rPr>
          <w:sz w:val="28"/>
          <w:szCs w:val="28"/>
          <w:lang w:eastAsia="ar-SA"/>
        </w:rPr>
      </w:pPr>
      <w:r>
        <w:rPr>
          <w:sz w:val="28"/>
          <w:szCs w:val="28"/>
          <w:lang w:eastAsia="ar-SA"/>
        </w:rPr>
        <w:t>Информацию можно получить:</w:t>
      </w:r>
    </w:p>
    <w:p w:rsidR="00D05417" w:rsidRDefault="00D05417" w:rsidP="00D05417">
      <w:pPr>
        <w:widowControl w:val="0"/>
        <w:shd w:val="clear" w:color="auto" w:fill="FFFFFF"/>
        <w:suppressAutoHyphens/>
        <w:autoSpaceDE w:val="0"/>
        <w:ind w:firstLine="709"/>
        <w:rPr>
          <w:sz w:val="28"/>
          <w:szCs w:val="28"/>
          <w:lang w:eastAsia="zh-CN"/>
        </w:rPr>
      </w:pPr>
      <w:r>
        <w:rPr>
          <w:sz w:val="28"/>
          <w:szCs w:val="28"/>
          <w:lang w:eastAsia="ar-SA"/>
        </w:rPr>
        <w:t>1) в</w:t>
      </w:r>
      <w:r w:rsidRPr="00724AB4">
        <w:rPr>
          <w:sz w:val="28"/>
          <w:szCs w:val="28"/>
          <w:lang w:eastAsia="zh-CN"/>
        </w:rPr>
        <w:t xml:space="preserve">  администрации </w:t>
      </w:r>
      <w:proofErr w:type="spellStart"/>
      <w:r w:rsidR="00D52EED">
        <w:rPr>
          <w:color w:val="000000"/>
          <w:sz w:val="28"/>
          <w:szCs w:val="28"/>
        </w:rPr>
        <w:t>Курчанского</w:t>
      </w:r>
      <w:proofErr w:type="spellEnd"/>
      <w:r w:rsidR="00D52EED">
        <w:rPr>
          <w:color w:val="000000"/>
          <w:sz w:val="28"/>
          <w:szCs w:val="28"/>
        </w:rPr>
        <w:t xml:space="preserve"> сельского поселения Темрюкского района </w:t>
      </w:r>
      <w:r w:rsidR="00D52EED" w:rsidRPr="00B72EF6">
        <w:rPr>
          <w:color w:val="000000"/>
          <w:sz w:val="28"/>
          <w:szCs w:val="28"/>
        </w:rPr>
        <w:t xml:space="preserve"> </w:t>
      </w:r>
      <w:proofErr w:type="spellStart"/>
      <w:proofErr w:type="gramStart"/>
      <w:r w:rsidRPr="00724AB4">
        <w:rPr>
          <w:sz w:val="28"/>
          <w:szCs w:val="28"/>
          <w:lang w:eastAsia="zh-CN"/>
        </w:rPr>
        <w:t>района</w:t>
      </w:r>
      <w:proofErr w:type="spellEnd"/>
      <w:proofErr w:type="gramEnd"/>
      <w:r>
        <w:rPr>
          <w:sz w:val="28"/>
          <w:szCs w:val="28"/>
          <w:lang w:eastAsia="zh-CN"/>
        </w:rPr>
        <w:t xml:space="preserve"> (далее – администрация) по адресу:</w:t>
      </w:r>
    </w:p>
    <w:p w:rsidR="00D05417" w:rsidRDefault="00D52EED" w:rsidP="00D05417">
      <w:pPr>
        <w:widowControl w:val="0"/>
        <w:shd w:val="clear" w:color="auto" w:fill="FFFFFF"/>
        <w:suppressAutoHyphens/>
        <w:autoSpaceDE w:val="0"/>
        <w:ind w:firstLine="709"/>
        <w:jc w:val="both"/>
        <w:rPr>
          <w:sz w:val="28"/>
          <w:szCs w:val="28"/>
          <w:lang w:eastAsia="ar-SA"/>
        </w:rPr>
      </w:pPr>
      <w:r>
        <w:rPr>
          <w:sz w:val="28"/>
          <w:szCs w:val="28"/>
          <w:lang w:eastAsia="ar-SA"/>
        </w:rPr>
        <w:t>353525</w:t>
      </w:r>
      <w:r w:rsidR="00D05417">
        <w:rPr>
          <w:sz w:val="28"/>
          <w:szCs w:val="28"/>
          <w:lang w:eastAsia="ar-SA"/>
        </w:rPr>
        <w:t xml:space="preserve">, Краснодарский край, </w:t>
      </w:r>
      <w:r>
        <w:rPr>
          <w:sz w:val="28"/>
          <w:szCs w:val="28"/>
          <w:lang w:eastAsia="ar-SA"/>
        </w:rPr>
        <w:t>Темрюкский</w:t>
      </w:r>
      <w:r w:rsidR="00D05417">
        <w:rPr>
          <w:sz w:val="28"/>
          <w:szCs w:val="28"/>
          <w:lang w:eastAsia="ar-SA"/>
        </w:rPr>
        <w:t xml:space="preserve"> район, станица </w:t>
      </w:r>
      <w:proofErr w:type="spellStart"/>
      <w:r>
        <w:rPr>
          <w:sz w:val="28"/>
          <w:szCs w:val="28"/>
          <w:lang w:eastAsia="ar-SA"/>
        </w:rPr>
        <w:t>Курчанская</w:t>
      </w:r>
      <w:proofErr w:type="spellEnd"/>
      <w:r w:rsidR="00D05417">
        <w:rPr>
          <w:sz w:val="28"/>
          <w:szCs w:val="28"/>
          <w:lang w:eastAsia="ar-SA"/>
        </w:rPr>
        <w:t xml:space="preserve">, улица </w:t>
      </w:r>
      <w:r>
        <w:rPr>
          <w:sz w:val="28"/>
          <w:szCs w:val="28"/>
          <w:lang w:eastAsia="ar-SA"/>
        </w:rPr>
        <w:t>Красная</w:t>
      </w:r>
      <w:r w:rsidR="00D05417">
        <w:rPr>
          <w:sz w:val="28"/>
          <w:szCs w:val="28"/>
          <w:lang w:eastAsia="ar-SA"/>
        </w:rPr>
        <w:t xml:space="preserve">, </w:t>
      </w:r>
      <w:r>
        <w:rPr>
          <w:sz w:val="28"/>
          <w:szCs w:val="28"/>
          <w:lang w:eastAsia="ar-SA"/>
        </w:rPr>
        <w:t>120</w:t>
      </w:r>
    </w:p>
    <w:p w:rsidR="00D05417" w:rsidRDefault="00D05417" w:rsidP="00D05417">
      <w:pPr>
        <w:widowControl w:val="0"/>
        <w:shd w:val="clear" w:color="auto" w:fill="FFFFFF"/>
        <w:suppressAutoHyphens/>
        <w:autoSpaceDE w:val="0"/>
        <w:ind w:firstLine="709"/>
        <w:jc w:val="both"/>
        <w:rPr>
          <w:sz w:val="28"/>
          <w:szCs w:val="28"/>
          <w:lang w:eastAsia="ar-SA"/>
        </w:rPr>
      </w:pPr>
      <w:r>
        <w:rPr>
          <w:sz w:val="28"/>
          <w:szCs w:val="28"/>
          <w:lang w:eastAsia="ar-SA"/>
        </w:rPr>
        <w:t>График работы:</w:t>
      </w:r>
    </w:p>
    <w:p w:rsidR="00D05417" w:rsidRDefault="00D05417" w:rsidP="00D05417">
      <w:pPr>
        <w:widowControl w:val="0"/>
        <w:shd w:val="clear" w:color="auto" w:fill="FFFFFF"/>
        <w:suppressAutoHyphens/>
        <w:autoSpaceDE w:val="0"/>
        <w:ind w:firstLine="709"/>
        <w:jc w:val="both"/>
        <w:rPr>
          <w:sz w:val="28"/>
          <w:szCs w:val="28"/>
          <w:lang w:eastAsia="ar-SA"/>
        </w:rPr>
      </w:pPr>
      <w:r>
        <w:rPr>
          <w:sz w:val="28"/>
          <w:szCs w:val="28"/>
          <w:lang w:eastAsia="ar-SA"/>
        </w:rPr>
        <w:t>понедельник-пятница  с 8-00 часов до 17-00 часов</w:t>
      </w:r>
    </w:p>
    <w:p w:rsidR="00D05417" w:rsidRDefault="00D05417" w:rsidP="00D05417">
      <w:pPr>
        <w:widowControl w:val="0"/>
        <w:shd w:val="clear" w:color="auto" w:fill="FFFFFF"/>
        <w:suppressAutoHyphens/>
        <w:autoSpaceDE w:val="0"/>
        <w:ind w:firstLine="709"/>
        <w:jc w:val="both"/>
        <w:rPr>
          <w:sz w:val="28"/>
          <w:szCs w:val="28"/>
          <w:lang w:eastAsia="ar-SA"/>
        </w:rPr>
      </w:pPr>
      <w:r>
        <w:rPr>
          <w:sz w:val="28"/>
          <w:szCs w:val="28"/>
          <w:lang w:eastAsia="ar-SA"/>
        </w:rPr>
        <w:t>перерыв: с 12-00 часов до 13-00 часов;</w:t>
      </w:r>
    </w:p>
    <w:p w:rsidR="00D05417" w:rsidRDefault="00D05417" w:rsidP="00D05417">
      <w:pPr>
        <w:widowControl w:val="0"/>
        <w:shd w:val="clear" w:color="auto" w:fill="FFFFFF"/>
        <w:suppressAutoHyphens/>
        <w:autoSpaceDE w:val="0"/>
        <w:ind w:firstLine="709"/>
        <w:jc w:val="both"/>
        <w:rPr>
          <w:sz w:val="28"/>
          <w:szCs w:val="28"/>
          <w:lang w:eastAsia="ar-SA"/>
        </w:rPr>
      </w:pPr>
      <w:r>
        <w:rPr>
          <w:sz w:val="28"/>
          <w:szCs w:val="28"/>
          <w:lang w:eastAsia="ar-SA"/>
        </w:rPr>
        <w:t>Выходные дни:</w:t>
      </w:r>
    </w:p>
    <w:p w:rsidR="00D05417" w:rsidRDefault="00D05417" w:rsidP="00D05417">
      <w:pPr>
        <w:widowControl w:val="0"/>
        <w:shd w:val="clear" w:color="auto" w:fill="FFFFFF"/>
        <w:suppressAutoHyphens/>
        <w:autoSpaceDE w:val="0"/>
        <w:ind w:firstLine="709"/>
        <w:jc w:val="both"/>
        <w:rPr>
          <w:sz w:val="28"/>
          <w:szCs w:val="28"/>
          <w:lang w:eastAsia="ar-SA"/>
        </w:rPr>
      </w:pPr>
      <w:r>
        <w:rPr>
          <w:sz w:val="28"/>
          <w:szCs w:val="28"/>
          <w:lang w:eastAsia="ar-SA"/>
        </w:rPr>
        <w:t>суббота, воскресенье</w:t>
      </w:r>
    </w:p>
    <w:p w:rsidR="00D52EED" w:rsidRPr="00D52EED" w:rsidRDefault="00D05417" w:rsidP="00D52EED">
      <w:pPr>
        <w:ind w:firstLine="851"/>
        <w:jc w:val="both"/>
        <w:rPr>
          <w:sz w:val="28"/>
          <w:szCs w:val="28"/>
        </w:rPr>
      </w:pPr>
      <w:r>
        <w:rPr>
          <w:sz w:val="28"/>
          <w:szCs w:val="28"/>
          <w:lang w:eastAsia="ar-SA"/>
        </w:rPr>
        <w:t xml:space="preserve">2) </w:t>
      </w:r>
      <w:r w:rsidRPr="00F67523">
        <w:rPr>
          <w:sz w:val="28"/>
          <w:szCs w:val="28"/>
          <w:lang w:eastAsia="ar-SA"/>
        </w:rPr>
        <w:t xml:space="preserve">в </w:t>
      </w:r>
      <w:r w:rsidR="00D52EED" w:rsidRPr="00D52EED">
        <w:rPr>
          <w:sz w:val="28"/>
          <w:szCs w:val="28"/>
        </w:rPr>
        <w:t>Муниципальном бюджетном учреждении муниципального образования Темрюкский район «Многофункциональный центр по предоставления государственных и муниципальных услуг», (далее – МБУ МФЦ)</w:t>
      </w:r>
    </w:p>
    <w:p w:rsidR="00D52EED" w:rsidRPr="00D52EED" w:rsidRDefault="00D52EED" w:rsidP="00D52EED">
      <w:pPr>
        <w:ind w:firstLine="851"/>
        <w:jc w:val="both"/>
        <w:rPr>
          <w:sz w:val="28"/>
          <w:szCs w:val="28"/>
        </w:rPr>
      </w:pPr>
      <w:r w:rsidRPr="00D52EED">
        <w:rPr>
          <w:sz w:val="28"/>
          <w:szCs w:val="28"/>
        </w:rPr>
        <w:t xml:space="preserve"> г. Темрюк,</w:t>
      </w:r>
    </w:p>
    <w:p w:rsidR="00D52EED" w:rsidRPr="00D52EED" w:rsidRDefault="00D52EED" w:rsidP="00D52EED">
      <w:pPr>
        <w:ind w:firstLine="851"/>
        <w:jc w:val="both"/>
        <w:rPr>
          <w:sz w:val="28"/>
          <w:szCs w:val="28"/>
        </w:rPr>
      </w:pPr>
      <w:r w:rsidRPr="00D52EED">
        <w:rPr>
          <w:sz w:val="28"/>
          <w:szCs w:val="28"/>
        </w:rPr>
        <w:t>ул. Розы Люксембург, д. 65 /</w:t>
      </w:r>
    </w:p>
    <w:p w:rsidR="00D52EED" w:rsidRPr="00D52EED" w:rsidRDefault="00D52EED" w:rsidP="00D52EED">
      <w:pPr>
        <w:jc w:val="both"/>
        <w:rPr>
          <w:sz w:val="28"/>
          <w:szCs w:val="28"/>
        </w:rPr>
      </w:pPr>
      <w:r w:rsidRPr="00D52EED">
        <w:rPr>
          <w:sz w:val="28"/>
          <w:szCs w:val="28"/>
        </w:rPr>
        <w:t xml:space="preserve">           понедельник - пятница с 8-00 до 19-00, без перерыва на обед,</w:t>
      </w:r>
    </w:p>
    <w:p w:rsidR="00D52EED" w:rsidRPr="00D52EED" w:rsidRDefault="00D52EED" w:rsidP="00D52EED">
      <w:pPr>
        <w:ind w:firstLine="851"/>
        <w:jc w:val="both"/>
        <w:rPr>
          <w:sz w:val="28"/>
          <w:szCs w:val="28"/>
        </w:rPr>
      </w:pPr>
      <w:r w:rsidRPr="00D52EED">
        <w:rPr>
          <w:sz w:val="28"/>
          <w:szCs w:val="28"/>
        </w:rPr>
        <w:t xml:space="preserve">суббота с 8-00 </w:t>
      </w:r>
      <w:proofErr w:type="gramStart"/>
      <w:r w:rsidRPr="00D52EED">
        <w:rPr>
          <w:sz w:val="28"/>
          <w:szCs w:val="28"/>
        </w:rPr>
        <w:t>до</w:t>
      </w:r>
      <w:proofErr w:type="gramEnd"/>
    </w:p>
    <w:p w:rsidR="00D52EED" w:rsidRPr="00D52EED" w:rsidRDefault="00D52EED" w:rsidP="00D52EED">
      <w:pPr>
        <w:ind w:firstLine="851"/>
        <w:jc w:val="both"/>
        <w:rPr>
          <w:sz w:val="28"/>
          <w:szCs w:val="28"/>
        </w:rPr>
      </w:pPr>
      <w:r w:rsidRPr="00D52EED">
        <w:rPr>
          <w:sz w:val="28"/>
          <w:szCs w:val="28"/>
        </w:rPr>
        <w:t>13-00 без перерыва на обед</w:t>
      </w:r>
    </w:p>
    <w:p w:rsidR="00D52EED" w:rsidRPr="00D52EED" w:rsidRDefault="00D52EED" w:rsidP="00D52EED">
      <w:pPr>
        <w:ind w:firstLine="851"/>
        <w:jc w:val="both"/>
        <w:rPr>
          <w:sz w:val="28"/>
          <w:szCs w:val="28"/>
        </w:rPr>
      </w:pPr>
      <w:r w:rsidRPr="00D52EED">
        <w:rPr>
          <w:sz w:val="28"/>
          <w:szCs w:val="28"/>
        </w:rPr>
        <w:t>Выходной день:</w:t>
      </w:r>
    </w:p>
    <w:p w:rsidR="00D52EED" w:rsidRPr="00D52EED" w:rsidRDefault="00D52EED" w:rsidP="00D52EED">
      <w:pPr>
        <w:ind w:firstLine="851"/>
        <w:jc w:val="both"/>
        <w:rPr>
          <w:sz w:val="28"/>
          <w:szCs w:val="28"/>
        </w:rPr>
      </w:pPr>
      <w:r w:rsidRPr="00D52EED">
        <w:rPr>
          <w:sz w:val="28"/>
          <w:szCs w:val="28"/>
        </w:rPr>
        <w:t>воскресенье</w:t>
      </w:r>
    </w:p>
    <w:p w:rsidR="00D52EED" w:rsidRPr="00D52EED" w:rsidRDefault="00D52EED" w:rsidP="00D52EED">
      <w:pPr>
        <w:ind w:firstLine="851"/>
        <w:jc w:val="both"/>
        <w:rPr>
          <w:sz w:val="28"/>
          <w:szCs w:val="28"/>
        </w:rPr>
      </w:pPr>
      <w:r w:rsidRPr="00D52EED">
        <w:rPr>
          <w:sz w:val="28"/>
          <w:szCs w:val="28"/>
        </w:rPr>
        <w:t>(86148)</w:t>
      </w:r>
    </w:p>
    <w:p w:rsidR="00D52EED" w:rsidRPr="00D52EED" w:rsidRDefault="00D52EED" w:rsidP="00D52EED">
      <w:pPr>
        <w:ind w:firstLine="851"/>
        <w:jc w:val="both"/>
        <w:rPr>
          <w:sz w:val="28"/>
          <w:szCs w:val="28"/>
        </w:rPr>
      </w:pPr>
      <w:r w:rsidRPr="00D52EED">
        <w:rPr>
          <w:sz w:val="28"/>
          <w:szCs w:val="28"/>
        </w:rPr>
        <w:t>5-44-45,</w:t>
      </w:r>
    </w:p>
    <w:p w:rsidR="00D52EED" w:rsidRPr="00D52EED" w:rsidRDefault="00D52EED" w:rsidP="00D52EED">
      <w:pPr>
        <w:ind w:firstLine="851"/>
        <w:jc w:val="both"/>
        <w:rPr>
          <w:sz w:val="28"/>
          <w:szCs w:val="28"/>
        </w:rPr>
      </w:pPr>
      <w:r w:rsidRPr="00D52EED">
        <w:rPr>
          <w:sz w:val="28"/>
          <w:szCs w:val="28"/>
        </w:rPr>
        <w:t>5-44-11</w:t>
      </w:r>
    </w:p>
    <w:p w:rsidR="00D05417" w:rsidRPr="00226E75" w:rsidRDefault="00D52EED" w:rsidP="00226E75">
      <w:pPr>
        <w:ind w:firstLine="851"/>
        <w:jc w:val="both"/>
        <w:rPr>
          <w:sz w:val="28"/>
          <w:szCs w:val="28"/>
          <w:lang w:eastAsia="ar-SA"/>
        </w:rPr>
      </w:pPr>
      <w:proofErr w:type="gramStart"/>
      <w:r w:rsidRPr="00D52EED">
        <w:rPr>
          <w:sz w:val="28"/>
          <w:szCs w:val="28"/>
          <w:lang w:val="en-US"/>
        </w:rPr>
        <w:t>e</w:t>
      </w:r>
      <w:r w:rsidRPr="00226E75">
        <w:rPr>
          <w:sz w:val="28"/>
          <w:szCs w:val="28"/>
        </w:rPr>
        <w:t>-</w:t>
      </w:r>
      <w:r w:rsidRPr="00D52EED">
        <w:rPr>
          <w:sz w:val="28"/>
          <w:szCs w:val="28"/>
          <w:lang w:val="en-US"/>
        </w:rPr>
        <w:t>mail</w:t>
      </w:r>
      <w:proofErr w:type="gramEnd"/>
      <w:r w:rsidRPr="00226E75">
        <w:rPr>
          <w:sz w:val="28"/>
          <w:szCs w:val="28"/>
        </w:rPr>
        <w:t xml:space="preserve">:      </w:t>
      </w:r>
      <w:r w:rsidR="00226E75" w:rsidRPr="00226E75">
        <w:rPr>
          <w:rFonts w:eastAsia="Calibri"/>
          <w:sz w:val="28"/>
          <w:szCs w:val="28"/>
          <w:lang w:val="en-US" w:eastAsia="en-US"/>
        </w:rPr>
        <w:t>http</w:t>
      </w:r>
      <w:r w:rsidR="00226E75" w:rsidRPr="00226E75">
        <w:rPr>
          <w:rFonts w:eastAsia="Calibri"/>
          <w:sz w:val="28"/>
          <w:szCs w:val="28"/>
          <w:lang w:eastAsia="en-US"/>
        </w:rPr>
        <w:t>:</w:t>
      </w:r>
      <w:r w:rsidR="00226E75" w:rsidRPr="00AA3C22">
        <w:rPr>
          <w:rFonts w:eastAsia="Calibri"/>
          <w:color w:val="FF0000"/>
          <w:sz w:val="28"/>
          <w:szCs w:val="28"/>
          <w:lang w:eastAsia="en-US"/>
        </w:rPr>
        <w:t xml:space="preserve"> </w:t>
      </w:r>
      <w:proofErr w:type="spellStart"/>
      <w:r w:rsidR="00226E75" w:rsidRPr="00D52EED">
        <w:rPr>
          <w:sz w:val="28"/>
          <w:szCs w:val="28"/>
          <w:lang w:val="en-US"/>
        </w:rPr>
        <w:t>mfc</w:t>
      </w:r>
      <w:proofErr w:type="spellEnd"/>
      <w:r w:rsidR="00226E75" w:rsidRPr="00226E75">
        <w:rPr>
          <w:sz w:val="28"/>
          <w:szCs w:val="28"/>
        </w:rPr>
        <w:t>.</w:t>
      </w:r>
      <w:proofErr w:type="spellStart"/>
      <w:r w:rsidR="00226E75" w:rsidRPr="00D52EED">
        <w:rPr>
          <w:sz w:val="28"/>
          <w:szCs w:val="28"/>
          <w:lang w:val="en-US"/>
        </w:rPr>
        <w:t>temryuk</w:t>
      </w:r>
      <w:proofErr w:type="spellEnd"/>
      <w:r w:rsidR="00226E75" w:rsidRPr="00842686">
        <w:rPr>
          <w:sz w:val="28"/>
          <w:szCs w:val="28"/>
        </w:rPr>
        <w:t>.</w:t>
      </w:r>
      <w:proofErr w:type="spellStart"/>
      <w:r w:rsidR="00226E75" w:rsidRPr="00D52EED">
        <w:rPr>
          <w:sz w:val="28"/>
          <w:szCs w:val="28"/>
          <w:lang w:val="en-US"/>
        </w:rPr>
        <w:t>ru</w:t>
      </w:r>
      <w:proofErr w:type="spellEnd"/>
    </w:p>
    <w:p w:rsidR="00D05417" w:rsidRPr="00993AD6" w:rsidRDefault="00D05417" w:rsidP="00D05417">
      <w:pPr>
        <w:widowControl w:val="0"/>
        <w:shd w:val="clear" w:color="auto" w:fill="FFFFFF"/>
        <w:suppressAutoHyphens/>
        <w:autoSpaceDE w:val="0"/>
        <w:ind w:firstLine="709"/>
        <w:jc w:val="center"/>
        <w:rPr>
          <w:b/>
          <w:sz w:val="28"/>
          <w:szCs w:val="28"/>
          <w:lang w:eastAsia="ar-SA"/>
        </w:rPr>
      </w:pPr>
      <w:r w:rsidRPr="00993AD6">
        <w:rPr>
          <w:b/>
          <w:sz w:val="28"/>
          <w:szCs w:val="28"/>
          <w:lang w:eastAsia="ar-SA"/>
        </w:rPr>
        <w:t>Способы получения информации:</w:t>
      </w:r>
    </w:p>
    <w:p w:rsidR="00D05417" w:rsidRDefault="00D05417" w:rsidP="00D05417">
      <w:pPr>
        <w:widowControl w:val="0"/>
        <w:shd w:val="clear" w:color="auto" w:fill="FFFFFF"/>
        <w:suppressAutoHyphens/>
        <w:autoSpaceDE w:val="0"/>
        <w:ind w:firstLine="709"/>
        <w:jc w:val="center"/>
        <w:rPr>
          <w:sz w:val="28"/>
          <w:szCs w:val="28"/>
          <w:lang w:eastAsia="ar-SA"/>
        </w:rPr>
      </w:pP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1) непосредственно в помещениях администрации</w:t>
      </w:r>
      <w:r w:rsidR="00D52EED">
        <w:rPr>
          <w:rFonts w:eastAsia="Calibri"/>
          <w:color w:val="000000"/>
          <w:sz w:val="28"/>
          <w:szCs w:val="28"/>
          <w:lang w:eastAsia="en-US"/>
        </w:rPr>
        <w:t xml:space="preserve"> </w:t>
      </w:r>
      <w:proofErr w:type="spellStart"/>
      <w:r w:rsidR="00D52EED">
        <w:rPr>
          <w:rFonts w:eastAsia="Calibri"/>
          <w:color w:val="000000"/>
          <w:sz w:val="28"/>
          <w:szCs w:val="28"/>
          <w:lang w:eastAsia="en-US"/>
        </w:rPr>
        <w:t>Курчанского</w:t>
      </w:r>
      <w:proofErr w:type="spellEnd"/>
      <w:r w:rsidR="00D52EED">
        <w:rPr>
          <w:rFonts w:eastAsia="Calibri"/>
          <w:color w:val="000000"/>
          <w:sz w:val="28"/>
          <w:szCs w:val="28"/>
          <w:lang w:eastAsia="en-US"/>
        </w:rPr>
        <w:t xml:space="preserve"> сельского поселения Темрюкского </w:t>
      </w:r>
      <w:r w:rsidRPr="00FD0E5F">
        <w:rPr>
          <w:rFonts w:eastAsia="Calibri"/>
          <w:color w:val="000000"/>
          <w:sz w:val="28"/>
          <w:szCs w:val="28"/>
          <w:lang w:eastAsia="en-US"/>
        </w:rPr>
        <w:t>район</w:t>
      </w:r>
      <w:r>
        <w:rPr>
          <w:rFonts w:eastAsia="Calibri"/>
          <w:color w:val="000000"/>
          <w:sz w:val="28"/>
          <w:szCs w:val="28"/>
          <w:lang w:eastAsia="en-US"/>
        </w:rPr>
        <w:t>а</w:t>
      </w:r>
      <w:r w:rsidRPr="00FD0E5F">
        <w:rPr>
          <w:rFonts w:eastAsia="Calibri"/>
          <w:color w:val="000000"/>
          <w:sz w:val="28"/>
          <w:szCs w:val="28"/>
          <w:lang w:eastAsia="en-US"/>
        </w:rPr>
        <w:t>, осуществляющего оказание муниципальной услуги;</w:t>
      </w: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2) с использованием средств телефонной связи;</w:t>
      </w: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 xml:space="preserve">3) при личном или письменном обращении заявителя  в </w:t>
      </w:r>
      <w:r w:rsidRPr="00FD0E5F">
        <w:rPr>
          <w:color w:val="000000"/>
          <w:sz w:val="28"/>
          <w:szCs w:val="28"/>
          <w:lang w:eastAsia="en-US"/>
        </w:rPr>
        <w:t xml:space="preserve">МБУ </w:t>
      </w:r>
      <w:r>
        <w:rPr>
          <w:color w:val="000000"/>
          <w:sz w:val="28"/>
          <w:szCs w:val="28"/>
          <w:lang w:eastAsia="en-US"/>
        </w:rPr>
        <w:t>«</w:t>
      </w:r>
      <w:r w:rsidRPr="00FD0E5F">
        <w:rPr>
          <w:color w:val="000000"/>
          <w:sz w:val="28"/>
          <w:szCs w:val="28"/>
          <w:lang w:eastAsia="en-US"/>
        </w:rPr>
        <w:t>МФЦ</w:t>
      </w:r>
      <w:r>
        <w:rPr>
          <w:color w:val="000000"/>
          <w:sz w:val="28"/>
          <w:szCs w:val="28"/>
          <w:lang w:eastAsia="en-US"/>
        </w:rPr>
        <w:t>»</w:t>
      </w:r>
      <w:r w:rsidRPr="00FD0E5F">
        <w:rPr>
          <w:rFonts w:eastAsia="Calibri"/>
          <w:color w:val="000000"/>
          <w:sz w:val="28"/>
          <w:szCs w:val="28"/>
          <w:lang w:eastAsia="en-US"/>
        </w:rPr>
        <w:t>;</w:t>
      </w: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4) путем</w:t>
      </w:r>
      <w:r w:rsidR="00AA3C22">
        <w:rPr>
          <w:rFonts w:eastAsia="Calibri"/>
          <w:color w:val="000000"/>
          <w:sz w:val="28"/>
          <w:szCs w:val="28"/>
          <w:lang w:eastAsia="en-US"/>
        </w:rPr>
        <w:t xml:space="preserve"> </w:t>
      </w:r>
      <w:r w:rsidRPr="00FD0E5F">
        <w:rPr>
          <w:rFonts w:eastAsia="Calibri"/>
          <w:color w:val="000000"/>
          <w:sz w:val="28"/>
          <w:szCs w:val="28"/>
          <w:lang w:eastAsia="en-US"/>
        </w:rPr>
        <w:t>направления</w:t>
      </w:r>
      <w:r w:rsidR="00AA3C22">
        <w:rPr>
          <w:rFonts w:eastAsia="Calibri"/>
          <w:color w:val="000000"/>
          <w:sz w:val="28"/>
          <w:szCs w:val="28"/>
          <w:lang w:eastAsia="en-US"/>
        </w:rPr>
        <w:t xml:space="preserve"> </w:t>
      </w:r>
      <w:r w:rsidRPr="00FD0E5F">
        <w:rPr>
          <w:rFonts w:eastAsia="Calibri"/>
          <w:color w:val="000000"/>
          <w:sz w:val="28"/>
          <w:szCs w:val="28"/>
          <w:lang w:eastAsia="en-US"/>
        </w:rPr>
        <w:t>письменного</w:t>
      </w:r>
      <w:r w:rsidR="00AA3C22">
        <w:rPr>
          <w:rFonts w:eastAsia="Calibri"/>
          <w:color w:val="000000"/>
          <w:sz w:val="28"/>
          <w:szCs w:val="28"/>
          <w:lang w:eastAsia="en-US"/>
        </w:rPr>
        <w:t xml:space="preserve"> </w:t>
      </w:r>
      <w:r w:rsidRPr="00FD0E5F">
        <w:rPr>
          <w:rFonts w:eastAsia="Calibri"/>
          <w:color w:val="000000"/>
          <w:sz w:val="28"/>
          <w:szCs w:val="28"/>
          <w:lang w:eastAsia="en-US"/>
        </w:rPr>
        <w:t>запроса</w:t>
      </w:r>
      <w:r w:rsidR="00AA3C22">
        <w:rPr>
          <w:rFonts w:eastAsia="Calibri"/>
          <w:color w:val="000000"/>
          <w:sz w:val="28"/>
          <w:szCs w:val="28"/>
          <w:lang w:eastAsia="en-US"/>
        </w:rPr>
        <w:t xml:space="preserve"> </w:t>
      </w:r>
      <w:r w:rsidRPr="00FD0E5F">
        <w:rPr>
          <w:rFonts w:eastAsia="Calibri"/>
          <w:color w:val="000000"/>
          <w:sz w:val="28"/>
          <w:szCs w:val="28"/>
          <w:lang w:eastAsia="en-US"/>
        </w:rPr>
        <w:t>через</w:t>
      </w:r>
      <w:r w:rsidR="00AA3C22">
        <w:rPr>
          <w:rFonts w:eastAsia="Calibri"/>
          <w:color w:val="000000"/>
          <w:sz w:val="28"/>
          <w:szCs w:val="28"/>
          <w:lang w:eastAsia="en-US"/>
        </w:rPr>
        <w:t xml:space="preserve"> </w:t>
      </w:r>
      <w:r w:rsidRPr="00FD0E5F">
        <w:rPr>
          <w:rFonts w:eastAsia="Calibri"/>
          <w:color w:val="000000"/>
          <w:sz w:val="28"/>
          <w:szCs w:val="28"/>
          <w:lang w:eastAsia="en-US"/>
        </w:rPr>
        <w:t>средства</w:t>
      </w:r>
      <w:r w:rsidR="00AA3C22">
        <w:rPr>
          <w:rFonts w:eastAsia="Calibri"/>
          <w:color w:val="000000"/>
          <w:sz w:val="28"/>
          <w:szCs w:val="28"/>
          <w:lang w:eastAsia="en-US"/>
        </w:rPr>
        <w:t xml:space="preserve"> </w:t>
      </w:r>
      <w:r w:rsidRPr="00FD0E5F">
        <w:rPr>
          <w:rFonts w:eastAsia="Calibri"/>
          <w:color w:val="000000"/>
          <w:sz w:val="28"/>
          <w:szCs w:val="28"/>
          <w:lang w:eastAsia="en-US"/>
        </w:rPr>
        <w:t>почтовой</w:t>
      </w:r>
      <w:r w:rsidR="00AA3C22">
        <w:rPr>
          <w:rFonts w:eastAsia="Calibri"/>
          <w:color w:val="000000"/>
          <w:sz w:val="28"/>
          <w:szCs w:val="28"/>
          <w:lang w:eastAsia="en-US"/>
        </w:rPr>
        <w:t xml:space="preserve"> </w:t>
      </w:r>
      <w:r w:rsidRPr="00FD0E5F">
        <w:rPr>
          <w:rFonts w:eastAsia="Calibri"/>
          <w:color w:val="000000"/>
          <w:sz w:val="28"/>
          <w:szCs w:val="28"/>
          <w:lang w:eastAsia="en-US"/>
        </w:rPr>
        <w:t>связи;</w:t>
      </w: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5) путем</w:t>
      </w:r>
      <w:r w:rsidR="00AA3C22">
        <w:rPr>
          <w:rFonts w:eastAsia="Calibri"/>
          <w:color w:val="000000"/>
          <w:sz w:val="28"/>
          <w:szCs w:val="28"/>
          <w:lang w:eastAsia="en-US"/>
        </w:rPr>
        <w:t xml:space="preserve"> </w:t>
      </w:r>
      <w:r w:rsidRPr="00FD0E5F">
        <w:rPr>
          <w:rFonts w:eastAsia="Calibri"/>
          <w:color w:val="000000"/>
          <w:sz w:val="28"/>
          <w:szCs w:val="28"/>
          <w:lang w:eastAsia="en-US"/>
        </w:rPr>
        <w:t>направления</w:t>
      </w:r>
      <w:r w:rsidR="00AA3C22">
        <w:rPr>
          <w:rFonts w:eastAsia="Calibri"/>
          <w:color w:val="000000"/>
          <w:sz w:val="28"/>
          <w:szCs w:val="28"/>
          <w:lang w:eastAsia="en-US"/>
        </w:rPr>
        <w:t xml:space="preserve"> </w:t>
      </w:r>
      <w:r w:rsidRPr="00FD0E5F">
        <w:rPr>
          <w:rFonts w:eastAsia="Calibri"/>
          <w:color w:val="000000"/>
          <w:sz w:val="28"/>
          <w:szCs w:val="28"/>
          <w:lang w:eastAsia="en-US"/>
        </w:rPr>
        <w:t>письменного</w:t>
      </w:r>
      <w:r w:rsidR="00AA3C22">
        <w:rPr>
          <w:rFonts w:eastAsia="Calibri"/>
          <w:color w:val="000000"/>
          <w:sz w:val="28"/>
          <w:szCs w:val="28"/>
          <w:lang w:eastAsia="en-US"/>
        </w:rPr>
        <w:t xml:space="preserve"> </w:t>
      </w:r>
      <w:r w:rsidRPr="00FD0E5F">
        <w:rPr>
          <w:rFonts w:eastAsia="Calibri"/>
          <w:color w:val="000000"/>
          <w:sz w:val="28"/>
          <w:szCs w:val="28"/>
          <w:lang w:eastAsia="en-US"/>
        </w:rPr>
        <w:t>запроса</w:t>
      </w:r>
      <w:r w:rsidRPr="00FD0E5F">
        <w:rPr>
          <w:color w:val="000000"/>
          <w:sz w:val="28"/>
          <w:szCs w:val="28"/>
          <w:lang w:eastAsia="en-US"/>
        </w:rPr>
        <w:t xml:space="preserve"> посредством </w:t>
      </w:r>
      <w:proofErr w:type="spellStart"/>
      <w:r w:rsidRPr="00FD0E5F">
        <w:rPr>
          <w:rFonts w:eastAsia="Calibri"/>
          <w:color w:val="000000"/>
          <w:sz w:val="28"/>
          <w:szCs w:val="28"/>
          <w:lang w:eastAsia="en-US"/>
        </w:rPr>
        <w:t>электронно</w:t>
      </w:r>
      <w:proofErr w:type="spellEnd"/>
      <w:r w:rsidR="00AA3C22">
        <w:rPr>
          <w:rFonts w:eastAsia="Calibri"/>
          <w:color w:val="000000"/>
          <w:sz w:val="28"/>
          <w:szCs w:val="28"/>
          <w:lang w:eastAsia="en-US"/>
        </w:rPr>
        <w:t xml:space="preserve"> </w:t>
      </w:r>
      <w:r w:rsidRPr="00FD0E5F">
        <w:rPr>
          <w:rFonts w:eastAsia="Calibri"/>
          <w:color w:val="000000"/>
          <w:sz w:val="28"/>
          <w:szCs w:val="28"/>
          <w:lang w:eastAsia="en-US"/>
        </w:rPr>
        <w:t xml:space="preserve">почты: </w:t>
      </w:r>
    </w:p>
    <w:p w:rsidR="00D05417" w:rsidRPr="00FD0E5F"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FD0E5F">
        <w:rPr>
          <w:color w:val="000000"/>
          <w:sz w:val="28"/>
          <w:szCs w:val="28"/>
        </w:rPr>
        <w:t xml:space="preserve">адрес электронной почты администрации </w:t>
      </w:r>
      <w:proofErr w:type="spellStart"/>
      <w:r w:rsidR="00AA3C22">
        <w:rPr>
          <w:color w:val="000000"/>
          <w:sz w:val="28"/>
          <w:szCs w:val="28"/>
        </w:rPr>
        <w:t>Курчанского</w:t>
      </w:r>
      <w:proofErr w:type="spellEnd"/>
      <w:r w:rsidR="00AA3C22">
        <w:rPr>
          <w:color w:val="000000"/>
          <w:sz w:val="28"/>
          <w:szCs w:val="28"/>
        </w:rPr>
        <w:t xml:space="preserve"> сельского поселения Темрюкского</w:t>
      </w:r>
      <w:r>
        <w:rPr>
          <w:color w:val="000000"/>
          <w:sz w:val="28"/>
          <w:szCs w:val="28"/>
        </w:rPr>
        <w:t xml:space="preserve"> района:</w:t>
      </w:r>
      <w:proofErr w:type="spellStart"/>
      <w:r w:rsidR="00226E75" w:rsidRPr="00226E75">
        <w:rPr>
          <w:sz w:val="28"/>
          <w:szCs w:val="28"/>
          <w:lang w:val="en-US"/>
        </w:rPr>
        <w:t>kurchankaadm</w:t>
      </w:r>
      <w:proofErr w:type="spellEnd"/>
      <w:r w:rsidRPr="00226E75">
        <w:rPr>
          <w:sz w:val="28"/>
          <w:szCs w:val="28"/>
        </w:rPr>
        <w:t>@</w:t>
      </w:r>
      <w:r w:rsidR="00226E75" w:rsidRPr="00226E75">
        <w:rPr>
          <w:sz w:val="28"/>
          <w:szCs w:val="28"/>
          <w:lang w:val="en-US"/>
        </w:rPr>
        <w:t>mail</w:t>
      </w:r>
      <w:r w:rsidRPr="00226E75">
        <w:rPr>
          <w:sz w:val="28"/>
          <w:szCs w:val="28"/>
        </w:rPr>
        <w:t>.</w:t>
      </w:r>
      <w:proofErr w:type="spellStart"/>
      <w:r w:rsidRPr="00226E75">
        <w:rPr>
          <w:sz w:val="28"/>
          <w:szCs w:val="28"/>
          <w:lang w:val="en-US"/>
        </w:rPr>
        <w:t>ru</w:t>
      </w:r>
      <w:proofErr w:type="spellEnd"/>
      <w:r w:rsidRPr="00FD0E5F">
        <w:rPr>
          <w:color w:val="000000"/>
          <w:sz w:val="28"/>
          <w:szCs w:val="28"/>
          <w:shd w:val="clear" w:color="auto" w:fill="FFFFFF"/>
        </w:rPr>
        <w:t>;</w:t>
      </w:r>
    </w:p>
    <w:p w:rsidR="00D05417" w:rsidRPr="00FD0E5F" w:rsidRDefault="00D05417" w:rsidP="00D05417">
      <w:pPr>
        <w:ind w:firstLine="709"/>
        <w:jc w:val="both"/>
        <w:rPr>
          <w:color w:val="000000"/>
          <w:sz w:val="28"/>
          <w:szCs w:val="28"/>
          <w:lang w:bidi="ru-RU"/>
        </w:rPr>
      </w:pPr>
      <w:r w:rsidRPr="00FD0E5F">
        <w:rPr>
          <w:color w:val="000000"/>
          <w:sz w:val="28"/>
          <w:szCs w:val="28"/>
          <w:lang w:eastAsia="en-US"/>
        </w:rPr>
        <w:t xml:space="preserve">адрес электронной почты МБУ </w:t>
      </w:r>
      <w:r>
        <w:rPr>
          <w:color w:val="000000"/>
          <w:sz w:val="28"/>
          <w:szCs w:val="28"/>
          <w:lang w:eastAsia="en-US"/>
        </w:rPr>
        <w:t>«</w:t>
      </w:r>
      <w:r w:rsidRPr="00FD0E5F">
        <w:rPr>
          <w:color w:val="000000"/>
          <w:sz w:val="28"/>
          <w:szCs w:val="28"/>
          <w:lang w:eastAsia="en-US"/>
        </w:rPr>
        <w:t>МФЦ</w:t>
      </w:r>
      <w:r>
        <w:rPr>
          <w:color w:val="000000"/>
          <w:sz w:val="28"/>
          <w:szCs w:val="28"/>
          <w:lang w:eastAsia="en-US"/>
        </w:rPr>
        <w:t>»</w:t>
      </w:r>
      <w:r w:rsidRPr="00FD0E5F">
        <w:rPr>
          <w:color w:val="000000"/>
          <w:sz w:val="28"/>
          <w:szCs w:val="28"/>
          <w:lang w:eastAsia="en-US"/>
        </w:rPr>
        <w:t xml:space="preserve">: </w:t>
      </w:r>
      <w:r w:rsidR="00226E75" w:rsidRPr="00226E75">
        <w:rPr>
          <w:rFonts w:eastAsia="Calibri"/>
          <w:sz w:val="28"/>
          <w:szCs w:val="28"/>
          <w:lang w:val="en-US" w:eastAsia="en-US"/>
        </w:rPr>
        <w:t>http</w:t>
      </w:r>
      <w:r w:rsidR="00226E75" w:rsidRPr="00226E75">
        <w:rPr>
          <w:rFonts w:eastAsia="Calibri"/>
          <w:sz w:val="28"/>
          <w:szCs w:val="28"/>
          <w:lang w:eastAsia="en-US"/>
        </w:rPr>
        <w:t>:</w:t>
      </w:r>
      <w:r w:rsidR="00226E75" w:rsidRPr="00AA3C22">
        <w:rPr>
          <w:rFonts w:eastAsia="Calibri"/>
          <w:color w:val="FF0000"/>
          <w:sz w:val="28"/>
          <w:szCs w:val="28"/>
          <w:lang w:eastAsia="en-US"/>
        </w:rPr>
        <w:t xml:space="preserve"> </w:t>
      </w:r>
      <w:proofErr w:type="spellStart"/>
      <w:r w:rsidR="00226E75" w:rsidRPr="00D52EED">
        <w:rPr>
          <w:sz w:val="28"/>
          <w:szCs w:val="28"/>
          <w:lang w:val="en-US"/>
        </w:rPr>
        <w:t>mfc</w:t>
      </w:r>
      <w:proofErr w:type="spellEnd"/>
      <w:r w:rsidR="00226E75" w:rsidRPr="00226E75">
        <w:rPr>
          <w:sz w:val="28"/>
          <w:szCs w:val="28"/>
        </w:rPr>
        <w:t>.</w:t>
      </w:r>
      <w:proofErr w:type="spellStart"/>
      <w:r w:rsidR="00226E75" w:rsidRPr="00D52EED">
        <w:rPr>
          <w:sz w:val="28"/>
          <w:szCs w:val="28"/>
          <w:lang w:val="en-US"/>
        </w:rPr>
        <w:t>temryuk</w:t>
      </w:r>
      <w:proofErr w:type="spellEnd"/>
      <w:r w:rsidR="00226E75" w:rsidRPr="00842686">
        <w:rPr>
          <w:sz w:val="28"/>
          <w:szCs w:val="28"/>
        </w:rPr>
        <w:t>.</w:t>
      </w:r>
      <w:proofErr w:type="spellStart"/>
      <w:r w:rsidR="00226E75" w:rsidRPr="00D52EED">
        <w:rPr>
          <w:sz w:val="28"/>
          <w:szCs w:val="28"/>
          <w:lang w:val="en-US"/>
        </w:rPr>
        <w:t>ru</w:t>
      </w:r>
      <w:proofErr w:type="spellEnd"/>
    </w:p>
    <w:p w:rsidR="00D05417" w:rsidRPr="00FD0E5F" w:rsidRDefault="00D05417" w:rsidP="00D05417">
      <w:pPr>
        <w:tabs>
          <w:tab w:val="left" w:pos="708"/>
        </w:tabs>
        <w:suppressAutoHyphens/>
        <w:ind w:firstLine="709"/>
        <w:jc w:val="both"/>
        <w:rPr>
          <w:sz w:val="28"/>
          <w:szCs w:val="28"/>
          <w:lang w:eastAsia="zh-CN"/>
        </w:rPr>
      </w:pPr>
      <w:r w:rsidRPr="00FD0E5F">
        <w:rPr>
          <w:color w:val="000000"/>
          <w:sz w:val="28"/>
          <w:szCs w:val="28"/>
          <w:lang w:eastAsia="zh-CN"/>
        </w:rPr>
        <w:t xml:space="preserve">6) путем изучения информации </w:t>
      </w:r>
      <w:r w:rsidRPr="00FD0E5F">
        <w:rPr>
          <w:sz w:val="28"/>
          <w:szCs w:val="28"/>
        </w:rPr>
        <w:t xml:space="preserve">на </w:t>
      </w:r>
      <w:proofErr w:type="gramStart"/>
      <w:r w:rsidRPr="00FD0E5F">
        <w:rPr>
          <w:sz w:val="28"/>
          <w:szCs w:val="28"/>
        </w:rPr>
        <w:t>официальном</w:t>
      </w:r>
      <w:proofErr w:type="gramEnd"/>
      <w:r w:rsidRPr="00FD0E5F">
        <w:rPr>
          <w:sz w:val="28"/>
          <w:szCs w:val="28"/>
        </w:rPr>
        <w:t xml:space="preserve"> Интернет-портале</w:t>
      </w:r>
      <w:r w:rsidR="00AA3C22">
        <w:rPr>
          <w:sz w:val="28"/>
          <w:szCs w:val="28"/>
        </w:rPr>
        <w:t xml:space="preserve">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Pr="00FD0E5F">
        <w:rPr>
          <w:sz w:val="28"/>
          <w:szCs w:val="28"/>
        </w:rPr>
        <w:t xml:space="preserve">: </w:t>
      </w:r>
      <w:r w:rsidR="00226E75" w:rsidRPr="00226E75">
        <w:rPr>
          <w:sz w:val="28"/>
          <w:szCs w:val="28"/>
          <w:lang w:eastAsia="zh-CN"/>
        </w:rPr>
        <w:t>www.admkurchanskaya.ru.</w:t>
      </w:r>
      <w:r w:rsidR="00226E75" w:rsidRPr="00226E75">
        <w:rPr>
          <w:color w:val="FF0000"/>
          <w:sz w:val="28"/>
          <w:szCs w:val="28"/>
          <w:lang w:eastAsia="zh-CN"/>
        </w:rPr>
        <w:t xml:space="preserve"> </w:t>
      </w:r>
      <w:r w:rsidRPr="00FD0E5F">
        <w:rPr>
          <w:sz w:val="28"/>
          <w:szCs w:val="28"/>
          <w:lang w:eastAsia="zh-CN"/>
        </w:rPr>
        <w:t>(</w:t>
      </w:r>
      <w:r>
        <w:rPr>
          <w:sz w:val="28"/>
          <w:szCs w:val="28"/>
          <w:lang w:eastAsia="zh-CN"/>
        </w:rPr>
        <w:t>под</w:t>
      </w:r>
      <w:r w:rsidRPr="00FD0E5F">
        <w:rPr>
          <w:sz w:val="28"/>
          <w:szCs w:val="28"/>
          <w:lang w:eastAsia="zh-CN"/>
        </w:rPr>
        <w:t xml:space="preserve">раздел </w:t>
      </w:r>
      <w:r>
        <w:rPr>
          <w:sz w:val="28"/>
          <w:szCs w:val="28"/>
          <w:lang w:eastAsia="zh-CN"/>
        </w:rPr>
        <w:t>«Административные р</w:t>
      </w:r>
      <w:r w:rsidRPr="00FD0E5F">
        <w:rPr>
          <w:sz w:val="28"/>
          <w:szCs w:val="28"/>
          <w:lang w:eastAsia="zh-CN"/>
        </w:rPr>
        <w:t>егламенты</w:t>
      </w:r>
      <w:r>
        <w:rPr>
          <w:sz w:val="28"/>
          <w:szCs w:val="28"/>
          <w:lang w:eastAsia="zh-CN"/>
        </w:rPr>
        <w:t>», раздела «Документы»</w:t>
      </w:r>
      <w:r w:rsidRPr="00FD0E5F">
        <w:rPr>
          <w:sz w:val="28"/>
          <w:szCs w:val="28"/>
          <w:lang w:eastAsia="zh-CN"/>
        </w:rPr>
        <w:t>);</w:t>
      </w:r>
    </w:p>
    <w:p w:rsidR="00D05417" w:rsidRPr="00FD0E5F" w:rsidRDefault="00D05417" w:rsidP="00D05417">
      <w:pPr>
        <w:ind w:firstLine="709"/>
        <w:jc w:val="both"/>
        <w:rPr>
          <w:color w:val="000000"/>
          <w:sz w:val="28"/>
          <w:szCs w:val="28"/>
          <w:lang w:eastAsia="en-US"/>
        </w:rPr>
      </w:pPr>
      <w:r w:rsidRPr="00FD0E5F">
        <w:rPr>
          <w:color w:val="000000"/>
          <w:sz w:val="28"/>
          <w:szCs w:val="28"/>
          <w:lang w:eastAsia="en-US"/>
        </w:rPr>
        <w:lastRenderedPageBreak/>
        <w:t xml:space="preserve">7) путем изучения информации в федеральной государственной информационной системе </w:t>
      </w:r>
      <w:r>
        <w:rPr>
          <w:color w:val="000000"/>
          <w:sz w:val="28"/>
          <w:szCs w:val="28"/>
          <w:lang w:eastAsia="en-US"/>
        </w:rPr>
        <w:t>«</w:t>
      </w:r>
      <w:r w:rsidRPr="00FD0E5F">
        <w:rPr>
          <w:color w:val="000000"/>
          <w:sz w:val="28"/>
          <w:szCs w:val="28"/>
          <w:lang w:eastAsia="en-US"/>
        </w:rPr>
        <w:t>Единый портал государственных и муниципальных услуг (функций)</w:t>
      </w:r>
      <w:r>
        <w:rPr>
          <w:color w:val="000000"/>
          <w:sz w:val="28"/>
          <w:szCs w:val="28"/>
          <w:lang w:eastAsia="en-US"/>
        </w:rPr>
        <w:t>»</w:t>
      </w:r>
      <w:r w:rsidRPr="00FD0E5F">
        <w:rPr>
          <w:rFonts w:eastAsia="Calibri"/>
          <w:color w:val="000000"/>
          <w:sz w:val="28"/>
          <w:szCs w:val="28"/>
          <w:lang w:bidi="ru-RU"/>
        </w:rPr>
        <w:t>(</w:t>
      </w:r>
      <w:hyperlink r:id="rId6">
        <w:r w:rsidRPr="009A5A16">
          <w:rPr>
            <w:rFonts w:eastAsia="Calibri"/>
            <w:color w:val="000000"/>
            <w:sz w:val="28"/>
            <w:szCs w:val="28"/>
            <w:lang w:bidi="ru-RU"/>
          </w:rPr>
          <w:t>www.gosuslugi.ru</w:t>
        </w:r>
      </w:hyperlink>
      <w:r w:rsidRPr="00FD0E5F">
        <w:rPr>
          <w:rFonts w:eastAsia="Calibri"/>
          <w:color w:val="000000"/>
          <w:sz w:val="28"/>
          <w:szCs w:val="28"/>
          <w:u w:val="single"/>
          <w:lang w:bidi="ru-RU"/>
        </w:rPr>
        <w:t>)</w:t>
      </w:r>
      <w:r w:rsidRPr="00FD0E5F">
        <w:rPr>
          <w:color w:val="000000"/>
          <w:sz w:val="28"/>
          <w:szCs w:val="28"/>
          <w:lang w:eastAsia="en-US"/>
        </w:rPr>
        <w:t>.</w:t>
      </w:r>
    </w:p>
    <w:p w:rsidR="00D05417" w:rsidRPr="00FD0E5F" w:rsidRDefault="00D05417" w:rsidP="00D05417">
      <w:pPr>
        <w:tabs>
          <w:tab w:val="left" w:pos="708"/>
        </w:tabs>
        <w:suppressAutoHyphens/>
        <w:ind w:firstLine="709"/>
        <w:jc w:val="both"/>
        <w:rPr>
          <w:sz w:val="28"/>
          <w:szCs w:val="28"/>
          <w:lang w:eastAsia="zh-CN"/>
        </w:rPr>
      </w:pPr>
      <w:r>
        <w:rPr>
          <w:sz w:val="28"/>
          <w:szCs w:val="28"/>
        </w:rPr>
        <w:t>8)</w:t>
      </w:r>
      <w:r w:rsidRPr="00FD0E5F">
        <w:rPr>
          <w:color w:val="000000"/>
          <w:sz w:val="28"/>
          <w:szCs w:val="28"/>
          <w:lang w:eastAsia="zh-CN"/>
        </w:rPr>
        <w:t xml:space="preserve">путем изучения информации на </w:t>
      </w:r>
      <w:r w:rsidRPr="00FD0E5F">
        <w:rPr>
          <w:sz w:val="28"/>
          <w:szCs w:val="28"/>
        </w:rPr>
        <w:t xml:space="preserve">портале государственных и муниципальных услуг Краснодарского края: </w:t>
      </w:r>
      <w:hyperlink r:id="rId7">
        <w:r w:rsidRPr="009A5A16">
          <w:rPr>
            <w:color w:val="00000A"/>
            <w:sz w:val="28"/>
            <w:szCs w:val="28"/>
            <w:lang w:bidi="ru-RU"/>
          </w:rPr>
          <w:t>http://pgu.krasnodar.ru</w:t>
        </w:r>
      </w:hyperlink>
      <w:r w:rsidRPr="00FD0E5F">
        <w:rPr>
          <w:sz w:val="28"/>
          <w:szCs w:val="28"/>
        </w:rPr>
        <w:t>;</w:t>
      </w:r>
    </w:p>
    <w:p w:rsidR="00D05417" w:rsidRPr="00FD0E5F" w:rsidRDefault="00D05417" w:rsidP="00D05417">
      <w:pPr>
        <w:tabs>
          <w:tab w:val="left" w:pos="708"/>
        </w:tabs>
        <w:suppressAutoHyphens/>
        <w:ind w:firstLine="709"/>
        <w:jc w:val="both"/>
        <w:rPr>
          <w:sz w:val="28"/>
          <w:szCs w:val="28"/>
        </w:rPr>
      </w:pPr>
      <w:r>
        <w:rPr>
          <w:sz w:val="28"/>
          <w:szCs w:val="28"/>
        </w:rPr>
        <w:t>9)</w:t>
      </w:r>
      <w:r w:rsidRPr="00FD0E5F">
        <w:rPr>
          <w:sz w:val="28"/>
          <w:szCs w:val="28"/>
        </w:rPr>
        <w:t xml:space="preserve"> на информационных стендах в помещении 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Pr="00FD0E5F">
        <w:rPr>
          <w:sz w:val="28"/>
          <w:szCs w:val="28"/>
        </w:rPr>
        <w:t xml:space="preserve">.  </w:t>
      </w:r>
    </w:p>
    <w:p w:rsidR="00D05417" w:rsidRPr="00FD0E5F" w:rsidRDefault="00D05417" w:rsidP="00D05417">
      <w:pPr>
        <w:tabs>
          <w:tab w:val="left" w:pos="708"/>
        </w:tabs>
        <w:suppressAutoHyphens/>
        <w:ind w:firstLine="709"/>
        <w:jc w:val="both"/>
        <w:rPr>
          <w:sz w:val="28"/>
          <w:szCs w:val="28"/>
          <w:lang w:eastAsia="zh-CN"/>
        </w:rPr>
      </w:pPr>
    </w:p>
    <w:p w:rsidR="00D05417" w:rsidRPr="00993AD6" w:rsidRDefault="00D05417" w:rsidP="00D05417">
      <w:pPr>
        <w:ind w:firstLine="856"/>
        <w:jc w:val="center"/>
        <w:rPr>
          <w:b/>
          <w:sz w:val="28"/>
          <w:szCs w:val="28"/>
        </w:rPr>
      </w:pPr>
      <w:r w:rsidRPr="00993AD6">
        <w:rPr>
          <w:b/>
          <w:sz w:val="28"/>
          <w:szCs w:val="28"/>
        </w:rPr>
        <w:t xml:space="preserve">1.3.2. Справочные телефоны отраслевых (функциональных) органов администрации </w:t>
      </w:r>
      <w:proofErr w:type="spellStart"/>
      <w:r w:rsidR="00AA3C22" w:rsidRPr="00AA3C22">
        <w:rPr>
          <w:b/>
          <w:sz w:val="28"/>
          <w:szCs w:val="28"/>
        </w:rPr>
        <w:t>Курчанского</w:t>
      </w:r>
      <w:proofErr w:type="spellEnd"/>
      <w:r w:rsidR="00AA3C22" w:rsidRPr="00AA3C22">
        <w:rPr>
          <w:b/>
          <w:sz w:val="28"/>
          <w:szCs w:val="28"/>
        </w:rPr>
        <w:t xml:space="preserve"> сельского поселения Темрюкского района</w:t>
      </w:r>
      <w:r w:rsidRPr="00AA3C22">
        <w:rPr>
          <w:b/>
          <w:sz w:val="28"/>
          <w:szCs w:val="28"/>
        </w:rPr>
        <w:t>,</w:t>
      </w:r>
      <w:r w:rsidRPr="00993AD6">
        <w:rPr>
          <w:b/>
          <w:sz w:val="28"/>
          <w:szCs w:val="28"/>
        </w:rPr>
        <w:t xml:space="preserve"> предоставляющих муниципальную услугу, организаций, участвующих в предоставлении муниципальной услуги</w:t>
      </w:r>
    </w:p>
    <w:p w:rsidR="00D05417" w:rsidRPr="00FD0E5F" w:rsidRDefault="00D05417" w:rsidP="00D05417">
      <w:pPr>
        <w:ind w:firstLine="856"/>
        <w:jc w:val="center"/>
        <w:rPr>
          <w:b/>
          <w:sz w:val="28"/>
          <w:szCs w:val="28"/>
        </w:rPr>
      </w:pPr>
    </w:p>
    <w:p w:rsidR="00D05417" w:rsidRPr="00FD0E5F" w:rsidRDefault="00D05417" w:rsidP="00AA3C22">
      <w:pPr>
        <w:ind w:firstLine="709"/>
        <w:jc w:val="both"/>
        <w:rPr>
          <w:lang w:eastAsia="zh-CN"/>
        </w:rPr>
      </w:pPr>
      <w:r>
        <w:rPr>
          <w:rFonts w:eastAsia="Calibri"/>
          <w:bCs/>
          <w:sz w:val="28"/>
          <w:szCs w:val="28"/>
          <w:shd w:val="clear" w:color="auto" w:fill="FFFFFF"/>
          <w:lang w:eastAsia="en-US"/>
        </w:rPr>
        <w:t>1)</w:t>
      </w:r>
      <w:r w:rsidRPr="00FD0E5F">
        <w:rPr>
          <w:rFonts w:eastAsia="Calibri"/>
          <w:bCs/>
          <w:sz w:val="28"/>
          <w:szCs w:val="28"/>
          <w:shd w:val="clear" w:color="auto" w:fill="FFFFFF"/>
          <w:lang w:eastAsia="en-US"/>
        </w:rPr>
        <w:t xml:space="preserve"> Администрация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00AA3C22" w:rsidRPr="00FD0E5F">
        <w:rPr>
          <w:sz w:val="28"/>
          <w:szCs w:val="28"/>
          <w:lang w:eastAsia="zh-CN"/>
        </w:rPr>
        <w:t xml:space="preserve"> </w:t>
      </w:r>
      <w:r w:rsidRPr="00FD0E5F">
        <w:rPr>
          <w:sz w:val="28"/>
          <w:szCs w:val="28"/>
          <w:lang w:eastAsia="zh-CN"/>
        </w:rPr>
        <w:t>Справочный телефон</w:t>
      </w:r>
    </w:p>
    <w:p w:rsidR="00D05417" w:rsidRPr="00FD0E5F" w:rsidRDefault="00D05417" w:rsidP="00D05417">
      <w:pPr>
        <w:tabs>
          <w:tab w:val="left" w:pos="708"/>
        </w:tabs>
        <w:suppressAutoHyphens/>
        <w:ind w:firstLine="709"/>
        <w:jc w:val="both"/>
        <w:rPr>
          <w:sz w:val="28"/>
          <w:szCs w:val="28"/>
          <w:lang w:eastAsia="zh-CN"/>
        </w:rPr>
      </w:pPr>
      <w:r w:rsidRPr="00FD0E5F">
        <w:rPr>
          <w:sz w:val="28"/>
          <w:szCs w:val="28"/>
          <w:lang w:eastAsia="zh-CN"/>
        </w:rPr>
        <w:t>приемная: 8 (8614</w:t>
      </w:r>
      <w:r w:rsidR="00AA3C22">
        <w:rPr>
          <w:sz w:val="28"/>
          <w:szCs w:val="28"/>
          <w:lang w:eastAsia="zh-CN"/>
        </w:rPr>
        <w:t>8</w:t>
      </w:r>
      <w:r w:rsidRPr="00FD0E5F">
        <w:rPr>
          <w:sz w:val="28"/>
          <w:szCs w:val="28"/>
          <w:lang w:eastAsia="zh-CN"/>
        </w:rPr>
        <w:t xml:space="preserve">) </w:t>
      </w:r>
      <w:r>
        <w:rPr>
          <w:sz w:val="28"/>
          <w:szCs w:val="28"/>
          <w:lang w:eastAsia="zh-CN"/>
        </w:rPr>
        <w:t>9</w:t>
      </w:r>
      <w:r w:rsidR="00AA3C22">
        <w:rPr>
          <w:sz w:val="28"/>
          <w:szCs w:val="28"/>
          <w:lang w:eastAsia="zh-CN"/>
        </w:rPr>
        <w:t>5442</w:t>
      </w:r>
    </w:p>
    <w:p w:rsidR="00D05417" w:rsidRPr="00FD0E5F" w:rsidRDefault="00D05417" w:rsidP="00D05417">
      <w:pPr>
        <w:tabs>
          <w:tab w:val="left" w:pos="708"/>
        </w:tabs>
        <w:suppressAutoHyphens/>
        <w:ind w:firstLine="709"/>
        <w:jc w:val="both"/>
        <w:rPr>
          <w:sz w:val="28"/>
          <w:szCs w:val="28"/>
          <w:lang w:eastAsia="zh-CN"/>
        </w:rPr>
      </w:pPr>
      <w:r w:rsidRPr="00FD0E5F">
        <w:rPr>
          <w:color w:val="000000"/>
          <w:sz w:val="28"/>
          <w:szCs w:val="28"/>
          <w:lang w:eastAsia="zh-CN"/>
        </w:rPr>
        <w:t xml:space="preserve">2)  </w:t>
      </w:r>
      <w:r>
        <w:rPr>
          <w:color w:val="000000"/>
          <w:sz w:val="28"/>
          <w:szCs w:val="28"/>
          <w:lang w:eastAsia="zh-CN"/>
        </w:rPr>
        <w:t xml:space="preserve">отдел </w:t>
      </w:r>
      <w:r w:rsidR="00AA3C22">
        <w:rPr>
          <w:color w:val="000000"/>
          <w:sz w:val="28"/>
          <w:szCs w:val="28"/>
          <w:lang w:eastAsia="zh-CN"/>
        </w:rPr>
        <w:t xml:space="preserve">землеустройства и управления муниципальной собственности </w:t>
      </w:r>
      <w:r w:rsidRPr="00FD0E5F">
        <w:rPr>
          <w:color w:val="000000"/>
          <w:sz w:val="28"/>
          <w:szCs w:val="28"/>
          <w:lang w:eastAsia="zh-CN"/>
        </w:rPr>
        <w:t xml:space="preserve">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00AA3C22">
        <w:rPr>
          <w:color w:val="000000"/>
          <w:sz w:val="28"/>
          <w:szCs w:val="28"/>
          <w:lang w:eastAsia="zh-CN"/>
        </w:rPr>
        <w:t xml:space="preserve"> </w:t>
      </w:r>
      <w:r>
        <w:rPr>
          <w:color w:val="000000"/>
          <w:sz w:val="28"/>
          <w:szCs w:val="28"/>
          <w:lang w:eastAsia="zh-CN"/>
        </w:rPr>
        <w:t>(далее – Отдел</w:t>
      </w:r>
      <w:r w:rsidR="00AA3C22">
        <w:rPr>
          <w:color w:val="000000"/>
          <w:sz w:val="28"/>
          <w:szCs w:val="28"/>
          <w:lang w:eastAsia="zh-CN"/>
        </w:rPr>
        <w:t xml:space="preserve"> ЗУМС</w:t>
      </w:r>
      <w:r>
        <w:rPr>
          <w:color w:val="000000"/>
          <w:sz w:val="28"/>
          <w:szCs w:val="28"/>
          <w:lang w:eastAsia="zh-CN"/>
        </w:rPr>
        <w:t>)</w:t>
      </w:r>
    </w:p>
    <w:p w:rsidR="00D05417" w:rsidRPr="00FF4F64"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zh-CN"/>
        </w:rPr>
      </w:pPr>
      <w:r w:rsidRPr="00FD0E5F">
        <w:rPr>
          <w:color w:val="000000"/>
          <w:sz w:val="28"/>
          <w:szCs w:val="28"/>
        </w:rPr>
        <w:t>Справочный телефон /факс: 8(8614</w:t>
      </w:r>
      <w:r w:rsidR="00AA3C22">
        <w:rPr>
          <w:color w:val="000000"/>
          <w:sz w:val="28"/>
          <w:szCs w:val="28"/>
        </w:rPr>
        <w:t>8</w:t>
      </w:r>
      <w:r w:rsidRPr="00FD0E5F">
        <w:rPr>
          <w:color w:val="000000"/>
          <w:sz w:val="28"/>
          <w:szCs w:val="28"/>
        </w:rPr>
        <w:t xml:space="preserve">) </w:t>
      </w:r>
      <w:r>
        <w:rPr>
          <w:color w:val="000000"/>
          <w:sz w:val="28"/>
          <w:szCs w:val="28"/>
        </w:rPr>
        <w:t>9</w:t>
      </w:r>
      <w:r w:rsidR="00AA3C22">
        <w:rPr>
          <w:color w:val="000000"/>
          <w:sz w:val="28"/>
          <w:szCs w:val="28"/>
        </w:rPr>
        <w:t>5442</w:t>
      </w:r>
    </w:p>
    <w:p w:rsidR="00D05417" w:rsidRDefault="00D05417" w:rsidP="00D05417">
      <w:pPr>
        <w:ind w:right="-284" w:firstLine="709"/>
        <w:jc w:val="center"/>
        <w:rPr>
          <w:rFonts w:eastAsia="Calibri"/>
          <w:b/>
          <w:sz w:val="28"/>
          <w:szCs w:val="28"/>
          <w:lang w:eastAsia="en-US"/>
        </w:rPr>
      </w:pPr>
    </w:p>
    <w:p w:rsidR="00D05417" w:rsidRPr="00993AD6" w:rsidRDefault="00D05417" w:rsidP="00D05417">
      <w:pPr>
        <w:ind w:right="-284" w:firstLine="709"/>
        <w:jc w:val="center"/>
        <w:rPr>
          <w:rFonts w:eastAsia="Calibri"/>
          <w:b/>
          <w:sz w:val="28"/>
          <w:szCs w:val="28"/>
          <w:lang w:eastAsia="en-US"/>
        </w:rPr>
      </w:pPr>
      <w:r w:rsidRPr="00993AD6">
        <w:rPr>
          <w:rFonts w:eastAsia="Calibri"/>
          <w:b/>
          <w:sz w:val="28"/>
          <w:szCs w:val="28"/>
          <w:lang w:eastAsia="en-US"/>
        </w:rPr>
        <w:t xml:space="preserve">1.3.3.  Адреса официальных сайтов структурных подразделений,   </w:t>
      </w:r>
    </w:p>
    <w:p w:rsidR="00D05417" w:rsidRPr="00993AD6" w:rsidRDefault="00D05417" w:rsidP="00D05417">
      <w:pPr>
        <w:ind w:right="-284" w:firstLine="709"/>
        <w:jc w:val="center"/>
        <w:rPr>
          <w:rFonts w:eastAsia="Calibri"/>
          <w:b/>
          <w:sz w:val="28"/>
          <w:szCs w:val="28"/>
          <w:lang w:eastAsia="en-US"/>
        </w:rPr>
      </w:pPr>
      <w:r w:rsidRPr="00993AD6">
        <w:rPr>
          <w:rFonts w:eastAsia="Calibri"/>
          <w:b/>
          <w:sz w:val="28"/>
          <w:szCs w:val="28"/>
          <w:lang w:eastAsia="en-US"/>
        </w:rPr>
        <w:t>участвующих в исполнении муниципальной  услуги</w:t>
      </w:r>
    </w:p>
    <w:p w:rsidR="00D05417" w:rsidRPr="00FD0E5F" w:rsidRDefault="00D05417" w:rsidP="00D05417">
      <w:pPr>
        <w:ind w:right="-284" w:firstLine="709"/>
        <w:jc w:val="center"/>
        <w:rPr>
          <w:rFonts w:eastAsia="Calibri"/>
          <w:b/>
          <w:sz w:val="28"/>
          <w:szCs w:val="28"/>
          <w:lang w:eastAsia="en-US"/>
        </w:rPr>
      </w:pPr>
    </w:p>
    <w:p w:rsidR="00D05417" w:rsidRPr="00FD0E5F"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Liberation Mono" w:hAnsi="Liberation Mono" w:cs="Liberation Mono"/>
          <w:color w:val="000000"/>
          <w:sz w:val="28"/>
          <w:szCs w:val="28"/>
        </w:rPr>
      </w:pPr>
      <w:r w:rsidRPr="007D38DF">
        <w:rPr>
          <w:color w:val="000000"/>
          <w:sz w:val="28"/>
          <w:szCs w:val="28"/>
        </w:rPr>
        <w:t xml:space="preserve">1) Адрес официального сайта 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Pr="00FD0E5F">
        <w:rPr>
          <w:color w:val="000000"/>
          <w:sz w:val="28"/>
          <w:szCs w:val="28"/>
        </w:rPr>
        <w:t xml:space="preserve">: </w:t>
      </w:r>
      <w:r w:rsidR="00226E75" w:rsidRPr="00226E75">
        <w:rPr>
          <w:sz w:val="28"/>
          <w:szCs w:val="28"/>
        </w:rPr>
        <w:t>www.admkurchanskaya.ru.</w:t>
      </w:r>
    </w:p>
    <w:p w:rsidR="00D05417" w:rsidRPr="00993AD6" w:rsidRDefault="00D05417" w:rsidP="00842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FD0E5F">
        <w:rPr>
          <w:color w:val="000000"/>
          <w:sz w:val="28"/>
          <w:szCs w:val="28"/>
        </w:rPr>
        <w:t xml:space="preserve">2) Адрес официального сайта МФЦ: </w:t>
      </w:r>
      <w:r w:rsidR="00226E75" w:rsidRPr="00226E75">
        <w:rPr>
          <w:rFonts w:eastAsia="Calibri"/>
          <w:sz w:val="28"/>
          <w:szCs w:val="28"/>
          <w:lang w:val="en-US" w:eastAsia="en-US"/>
        </w:rPr>
        <w:t>http</w:t>
      </w:r>
      <w:r w:rsidR="00226E75" w:rsidRPr="00226E75">
        <w:rPr>
          <w:rFonts w:eastAsia="Calibri"/>
          <w:sz w:val="28"/>
          <w:szCs w:val="28"/>
          <w:lang w:eastAsia="en-US"/>
        </w:rPr>
        <w:t>:</w:t>
      </w:r>
      <w:r w:rsidR="00226E75" w:rsidRPr="00AA3C22">
        <w:rPr>
          <w:rFonts w:eastAsia="Calibri"/>
          <w:color w:val="FF0000"/>
          <w:sz w:val="28"/>
          <w:szCs w:val="28"/>
          <w:lang w:eastAsia="en-US"/>
        </w:rPr>
        <w:t xml:space="preserve"> </w:t>
      </w:r>
      <w:proofErr w:type="spellStart"/>
      <w:r w:rsidR="00226E75" w:rsidRPr="00D52EED">
        <w:rPr>
          <w:sz w:val="28"/>
          <w:szCs w:val="28"/>
          <w:lang w:val="en-US"/>
        </w:rPr>
        <w:t>mfc</w:t>
      </w:r>
      <w:proofErr w:type="spellEnd"/>
      <w:r w:rsidR="00226E75" w:rsidRPr="00226E75">
        <w:rPr>
          <w:sz w:val="28"/>
          <w:szCs w:val="28"/>
        </w:rPr>
        <w:t>.</w:t>
      </w:r>
      <w:proofErr w:type="spellStart"/>
      <w:r w:rsidR="00226E75" w:rsidRPr="00D52EED">
        <w:rPr>
          <w:sz w:val="28"/>
          <w:szCs w:val="28"/>
          <w:lang w:val="en-US"/>
        </w:rPr>
        <w:t>temryuk</w:t>
      </w:r>
      <w:proofErr w:type="spellEnd"/>
      <w:r w:rsidR="00226E75" w:rsidRPr="00842686">
        <w:rPr>
          <w:sz w:val="28"/>
          <w:szCs w:val="28"/>
        </w:rPr>
        <w:t>.</w:t>
      </w:r>
      <w:proofErr w:type="spellStart"/>
      <w:r w:rsidR="00226E75" w:rsidRPr="00D52EED">
        <w:rPr>
          <w:sz w:val="28"/>
          <w:szCs w:val="28"/>
          <w:lang w:val="en-US"/>
        </w:rPr>
        <w:t>ru</w:t>
      </w:r>
      <w:proofErr w:type="spellEnd"/>
    </w:p>
    <w:p w:rsidR="00D05417" w:rsidRPr="00993AD6" w:rsidRDefault="00D05417" w:rsidP="00D05417">
      <w:pPr>
        <w:ind w:firstLine="709"/>
        <w:jc w:val="center"/>
        <w:rPr>
          <w:b/>
          <w:sz w:val="28"/>
          <w:szCs w:val="28"/>
        </w:rPr>
      </w:pPr>
      <w:r w:rsidRPr="00993AD6">
        <w:rPr>
          <w:b/>
          <w:sz w:val="28"/>
          <w:szCs w:val="28"/>
        </w:rPr>
        <w:t xml:space="preserve">1.3.4 Порядок получения информации заявителями </w:t>
      </w:r>
      <w:proofErr w:type="gramStart"/>
      <w:r w:rsidRPr="00993AD6">
        <w:rPr>
          <w:b/>
          <w:sz w:val="28"/>
          <w:szCs w:val="28"/>
        </w:rPr>
        <w:t>по</w:t>
      </w:r>
      <w:proofErr w:type="gramEnd"/>
    </w:p>
    <w:p w:rsidR="00D05417" w:rsidRPr="00993AD6" w:rsidRDefault="00D05417" w:rsidP="00D05417">
      <w:pPr>
        <w:ind w:firstLine="709"/>
        <w:jc w:val="center"/>
        <w:rPr>
          <w:b/>
          <w:sz w:val="28"/>
          <w:szCs w:val="28"/>
        </w:rPr>
      </w:pPr>
      <w:r w:rsidRPr="00993AD6">
        <w:rPr>
          <w:b/>
          <w:sz w:val="28"/>
          <w:szCs w:val="28"/>
        </w:rPr>
        <w:t xml:space="preserve">вопросам предоставления муниципальной услуги, услуг, </w:t>
      </w:r>
    </w:p>
    <w:p w:rsidR="00D05417" w:rsidRPr="00993AD6" w:rsidRDefault="00D05417" w:rsidP="00D05417">
      <w:pPr>
        <w:ind w:firstLine="709"/>
        <w:jc w:val="center"/>
        <w:rPr>
          <w:b/>
          <w:sz w:val="28"/>
          <w:szCs w:val="28"/>
        </w:rPr>
      </w:pPr>
      <w:r w:rsidRPr="00993AD6">
        <w:rPr>
          <w:b/>
          <w:sz w:val="28"/>
          <w:szCs w:val="28"/>
        </w:rPr>
        <w:t xml:space="preserve">необходимых и обязательных для предоставления муниципальных услуг, сведений о ходе предоставления указанных услуг, </w:t>
      </w:r>
    </w:p>
    <w:p w:rsidR="00D05417" w:rsidRPr="00993AD6" w:rsidRDefault="00D05417" w:rsidP="00D05417">
      <w:pPr>
        <w:ind w:firstLine="709"/>
        <w:jc w:val="center"/>
        <w:rPr>
          <w:b/>
          <w:sz w:val="28"/>
          <w:szCs w:val="28"/>
        </w:rPr>
      </w:pPr>
      <w:r w:rsidRPr="00993AD6">
        <w:rPr>
          <w:b/>
          <w:sz w:val="28"/>
          <w:szCs w:val="28"/>
        </w:rPr>
        <w:t xml:space="preserve">в том числе с использованием федеральной государственной информационной системы </w:t>
      </w:r>
      <w:r>
        <w:rPr>
          <w:b/>
          <w:sz w:val="28"/>
          <w:szCs w:val="28"/>
        </w:rPr>
        <w:t>«</w:t>
      </w:r>
      <w:r w:rsidRPr="00993AD6">
        <w:rPr>
          <w:b/>
          <w:sz w:val="28"/>
          <w:szCs w:val="28"/>
        </w:rPr>
        <w:t>Единый портал государственных и муниципальных услуг (функций)</w:t>
      </w:r>
      <w:r>
        <w:rPr>
          <w:b/>
          <w:sz w:val="28"/>
          <w:szCs w:val="28"/>
        </w:rPr>
        <w:t>»</w:t>
      </w:r>
    </w:p>
    <w:p w:rsidR="00D05417" w:rsidRPr="00FD0E5F"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color w:val="000000"/>
          <w:sz w:val="28"/>
          <w:szCs w:val="28"/>
        </w:rPr>
      </w:pP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 xml:space="preserve">Лицо, заинтересованное в получении информации по вопросам предоставления муниципальной услуги, сведений о ходе предоставления указанных услуг  можно получить посредством индивидуального консультирования: </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 xml:space="preserve">1) при личном или письменном обращении в Отдел  </w:t>
      </w:r>
      <w:r w:rsidR="00AA3C22">
        <w:rPr>
          <w:rFonts w:eastAsia="Calibri"/>
          <w:sz w:val="28"/>
          <w:szCs w:val="28"/>
          <w:lang w:eastAsia="en-US"/>
        </w:rPr>
        <w:t xml:space="preserve">ЗУМС </w:t>
      </w:r>
      <w:r w:rsidRPr="00FD0E5F">
        <w:rPr>
          <w:rFonts w:eastAsia="Calibri"/>
          <w:sz w:val="28"/>
          <w:szCs w:val="28"/>
          <w:lang w:eastAsia="en-US"/>
        </w:rPr>
        <w:t xml:space="preserve">или МБУ </w:t>
      </w:r>
      <w:r>
        <w:rPr>
          <w:rFonts w:eastAsia="Calibri"/>
          <w:sz w:val="28"/>
          <w:szCs w:val="28"/>
          <w:lang w:eastAsia="en-US"/>
        </w:rPr>
        <w:t>«</w:t>
      </w:r>
      <w:r w:rsidRPr="00FD0E5F">
        <w:rPr>
          <w:rFonts w:eastAsia="Calibri"/>
          <w:sz w:val="28"/>
          <w:szCs w:val="28"/>
          <w:lang w:eastAsia="en-US"/>
        </w:rPr>
        <w:t>МФЦ</w:t>
      </w:r>
      <w:r>
        <w:rPr>
          <w:rFonts w:eastAsia="Calibri"/>
          <w:sz w:val="28"/>
          <w:szCs w:val="28"/>
          <w:lang w:eastAsia="en-US"/>
        </w:rPr>
        <w:t>»</w:t>
      </w:r>
      <w:r w:rsidRPr="00FD0E5F">
        <w:rPr>
          <w:rFonts w:eastAsia="Calibri"/>
          <w:sz w:val="28"/>
          <w:szCs w:val="28"/>
          <w:lang w:eastAsia="en-US"/>
        </w:rPr>
        <w:t>;</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 xml:space="preserve">2) на официальном сайте 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Pr="00FD0E5F">
        <w:rPr>
          <w:rFonts w:eastAsia="Calibri"/>
          <w:sz w:val="28"/>
          <w:szCs w:val="28"/>
          <w:lang w:eastAsia="en-US"/>
        </w:rPr>
        <w:t xml:space="preserve"> в информационно-телекоммуникационной сети Интернет по адресу: </w:t>
      </w:r>
      <w:hyperlink r:id="rId8">
        <w:r w:rsidR="00204080" w:rsidRPr="000A2B36">
          <w:rPr>
            <w:sz w:val="28"/>
            <w:szCs w:val="28"/>
          </w:rPr>
          <w:t>www.admkurchanskaya.ru</w:t>
        </w:r>
      </w:hyperlink>
      <w:r w:rsidR="00204080" w:rsidRPr="006B30A6">
        <w:rPr>
          <w:sz w:val="28"/>
          <w:szCs w:val="28"/>
        </w:rPr>
        <w:t>.</w:t>
      </w:r>
      <w:r w:rsidRPr="00FD0E5F">
        <w:rPr>
          <w:rFonts w:eastAsia="Calibri"/>
          <w:sz w:val="28"/>
          <w:szCs w:val="28"/>
          <w:lang w:eastAsia="en-US"/>
        </w:rPr>
        <w:t xml:space="preserve"> и официальном сайте МБУ </w:t>
      </w:r>
      <w:r>
        <w:rPr>
          <w:rFonts w:eastAsia="Calibri"/>
          <w:sz w:val="28"/>
          <w:szCs w:val="28"/>
          <w:lang w:eastAsia="en-US"/>
        </w:rPr>
        <w:t>«</w:t>
      </w:r>
      <w:r w:rsidRPr="00FD0E5F">
        <w:rPr>
          <w:rFonts w:eastAsia="Calibri"/>
          <w:sz w:val="28"/>
          <w:szCs w:val="28"/>
          <w:lang w:eastAsia="en-US"/>
        </w:rPr>
        <w:t>МФЦ</w:t>
      </w:r>
      <w:r w:rsidRPr="00842686">
        <w:rPr>
          <w:rFonts w:eastAsia="Calibri"/>
          <w:sz w:val="28"/>
          <w:szCs w:val="28"/>
          <w:lang w:eastAsia="en-US"/>
        </w:rPr>
        <w:t>»</w:t>
      </w:r>
      <w:r w:rsidRPr="00AA3C22">
        <w:rPr>
          <w:rFonts w:eastAsia="Calibri"/>
          <w:color w:val="FF0000"/>
          <w:sz w:val="28"/>
          <w:szCs w:val="28"/>
          <w:lang w:eastAsia="en-US"/>
        </w:rPr>
        <w:t>:</w:t>
      </w:r>
      <w:r w:rsidR="00226E75" w:rsidRPr="00226E75">
        <w:rPr>
          <w:rFonts w:eastAsia="Calibri"/>
          <w:sz w:val="28"/>
          <w:szCs w:val="28"/>
          <w:lang w:val="en-US" w:eastAsia="en-US"/>
        </w:rPr>
        <w:t>http</w:t>
      </w:r>
      <w:r w:rsidR="00226E75" w:rsidRPr="00226E75">
        <w:rPr>
          <w:rFonts w:eastAsia="Calibri"/>
          <w:sz w:val="28"/>
          <w:szCs w:val="28"/>
          <w:lang w:eastAsia="en-US"/>
        </w:rPr>
        <w:t>:</w:t>
      </w:r>
      <w:r w:rsidRPr="00AA3C22">
        <w:rPr>
          <w:rFonts w:eastAsia="Calibri"/>
          <w:color w:val="FF0000"/>
          <w:sz w:val="28"/>
          <w:szCs w:val="28"/>
          <w:lang w:eastAsia="en-US"/>
        </w:rPr>
        <w:t xml:space="preserve"> </w:t>
      </w:r>
      <w:proofErr w:type="spellStart"/>
      <w:r w:rsidR="00842686" w:rsidRPr="00D52EED">
        <w:rPr>
          <w:sz w:val="28"/>
          <w:szCs w:val="28"/>
          <w:lang w:val="en-US"/>
        </w:rPr>
        <w:t>mfc</w:t>
      </w:r>
      <w:proofErr w:type="spellEnd"/>
      <w:r w:rsidR="00226E75" w:rsidRPr="00226E75">
        <w:rPr>
          <w:sz w:val="28"/>
          <w:szCs w:val="28"/>
        </w:rPr>
        <w:t>.</w:t>
      </w:r>
      <w:proofErr w:type="spellStart"/>
      <w:r w:rsidR="00842686" w:rsidRPr="00D52EED">
        <w:rPr>
          <w:sz w:val="28"/>
          <w:szCs w:val="28"/>
          <w:lang w:val="en-US"/>
        </w:rPr>
        <w:t>temryuk</w:t>
      </w:r>
      <w:proofErr w:type="spellEnd"/>
      <w:r w:rsidR="00842686" w:rsidRPr="00842686">
        <w:rPr>
          <w:sz w:val="28"/>
          <w:szCs w:val="28"/>
        </w:rPr>
        <w:t>.</w:t>
      </w:r>
      <w:proofErr w:type="spellStart"/>
      <w:r w:rsidR="00842686" w:rsidRPr="00D52EED">
        <w:rPr>
          <w:sz w:val="28"/>
          <w:szCs w:val="28"/>
          <w:lang w:val="en-US"/>
        </w:rPr>
        <w:t>ru</w:t>
      </w:r>
      <w:proofErr w:type="spellEnd"/>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lastRenderedPageBreak/>
        <w:t xml:space="preserve">3) в электронном виде с использованием систем Федерального и Регионального портала </w:t>
      </w:r>
      <w:proofErr w:type="spellStart"/>
      <w:r w:rsidRPr="00FD0E5F">
        <w:rPr>
          <w:rFonts w:eastAsia="Calibri"/>
          <w:sz w:val="28"/>
          <w:szCs w:val="28"/>
          <w:lang w:eastAsia="en-US"/>
        </w:rPr>
        <w:t>госуслуг</w:t>
      </w:r>
      <w:proofErr w:type="spellEnd"/>
      <w:r w:rsidRPr="00FD0E5F">
        <w:rPr>
          <w:rFonts w:eastAsia="Calibri"/>
          <w:sz w:val="28"/>
          <w:szCs w:val="28"/>
          <w:lang w:eastAsia="en-US"/>
        </w:rPr>
        <w:t>;</w:t>
      </w:r>
    </w:p>
    <w:p w:rsidR="00D05417" w:rsidRPr="00FD0E5F" w:rsidRDefault="00D05417" w:rsidP="00D05417">
      <w:pPr>
        <w:ind w:firstLine="709"/>
        <w:jc w:val="both"/>
        <w:rPr>
          <w:rFonts w:eastAsia="Calibri"/>
          <w:color w:val="000000"/>
          <w:sz w:val="28"/>
          <w:szCs w:val="28"/>
          <w:lang w:eastAsia="en-US"/>
        </w:rPr>
      </w:pPr>
      <w:r w:rsidRPr="00FD0E5F">
        <w:rPr>
          <w:rFonts w:eastAsia="Calibri"/>
          <w:sz w:val="28"/>
          <w:szCs w:val="28"/>
          <w:lang w:eastAsia="en-US"/>
        </w:rPr>
        <w:t>4) по почте;</w:t>
      </w:r>
    </w:p>
    <w:p w:rsidR="00D05417" w:rsidRPr="00FD0E5F" w:rsidRDefault="00D05417" w:rsidP="00D05417">
      <w:pPr>
        <w:ind w:firstLine="709"/>
        <w:jc w:val="both"/>
        <w:rPr>
          <w:rFonts w:eastAsia="Calibri"/>
          <w:sz w:val="28"/>
          <w:szCs w:val="28"/>
          <w:lang w:eastAsia="en-US"/>
        </w:rPr>
      </w:pPr>
      <w:r w:rsidRPr="00FD0E5F">
        <w:rPr>
          <w:rFonts w:eastAsia="Calibri"/>
          <w:color w:val="000000"/>
          <w:sz w:val="28"/>
          <w:szCs w:val="28"/>
          <w:lang w:eastAsia="en-US"/>
        </w:rPr>
        <w:t xml:space="preserve">5) по электронной почте: </w:t>
      </w:r>
      <w:proofErr w:type="spellStart"/>
      <w:r w:rsidR="00204080" w:rsidRPr="00204080">
        <w:rPr>
          <w:rFonts w:eastAsia="Calibri"/>
          <w:sz w:val="28"/>
          <w:szCs w:val="28"/>
          <w:lang w:val="en-US" w:eastAsia="en-US"/>
        </w:rPr>
        <w:t>kurchankaadm</w:t>
      </w:r>
      <w:proofErr w:type="spellEnd"/>
      <w:r w:rsidR="00204080" w:rsidRPr="00204080">
        <w:rPr>
          <w:rFonts w:eastAsia="Calibri"/>
          <w:sz w:val="28"/>
          <w:szCs w:val="28"/>
          <w:lang w:eastAsia="en-US"/>
        </w:rPr>
        <w:t>@</w:t>
      </w:r>
      <w:r w:rsidR="00204080" w:rsidRPr="00204080">
        <w:rPr>
          <w:rFonts w:eastAsia="Calibri"/>
          <w:sz w:val="28"/>
          <w:szCs w:val="28"/>
          <w:lang w:val="en-US" w:eastAsia="en-US"/>
        </w:rPr>
        <w:t>mail</w:t>
      </w:r>
      <w:r w:rsidR="00204080" w:rsidRPr="00204080">
        <w:rPr>
          <w:rFonts w:eastAsia="Calibri"/>
          <w:sz w:val="28"/>
          <w:szCs w:val="28"/>
          <w:lang w:eastAsia="en-US"/>
        </w:rPr>
        <w:t>.</w:t>
      </w:r>
      <w:proofErr w:type="spellStart"/>
      <w:r w:rsidR="00204080" w:rsidRPr="00204080">
        <w:rPr>
          <w:rFonts w:eastAsia="Calibri"/>
          <w:sz w:val="28"/>
          <w:szCs w:val="28"/>
          <w:lang w:val="en-US" w:eastAsia="en-US"/>
        </w:rPr>
        <w:t>ru</w:t>
      </w:r>
      <w:proofErr w:type="spellEnd"/>
      <w:r w:rsidRPr="00FD0E5F">
        <w:rPr>
          <w:rFonts w:eastAsia="Calibri"/>
          <w:color w:val="000000"/>
          <w:sz w:val="28"/>
          <w:szCs w:val="28"/>
          <w:lang w:eastAsia="en-US"/>
        </w:rPr>
        <w:t>;</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6) индивидуальное консультирование по телефонам: 8 (8614</w:t>
      </w:r>
      <w:r w:rsidR="00AA3C22">
        <w:rPr>
          <w:rFonts w:eastAsia="Calibri"/>
          <w:sz w:val="28"/>
          <w:szCs w:val="28"/>
          <w:lang w:eastAsia="en-US"/>
        </w:rPr>
        <w:t>8</w:t>
      </w:r>
      <w:r w:rsidRPr="00FD0E5F">
        <w:rPr>
          <w:rFonts w:eastAsia="Calibri"/>
          <w:sz w:val="28"/>
          <w:szCs w:val="28"/>
          <w:lang w:eastAsia="en-US"/>
        </w:rPr>
        <w:t xml:space="preserve">) </w:t>
      </w:r>
      <w:r w:rsidRPr="00FF4F64">
        <w:rPr>
          <w:rFonts w:eastAsia="Calibri"/>
          <w:sz w:val="28"/>
          <w:szCs w:val="28"/>
          <w:lang w:eastAsia="en-US"/>
        </w:rPr>
        <w:t>9</w:t>
      </w:r>
      <w:r w:rsidR="00AA3C22">
        <w:rPr>
          <w:rFonts w:eastAsia="Calibri"/>
          <w:sz w:val="28"/>
          <w:szCs w:val="28"/>
          <w:lang w:eastAsia="en-US"/>
        </w:rPr>
        <w:t>5442</w:t>
      </w:r>
      <w:r w:rsidRPr="00FD0E5F">
        <w:rPr>
          <w:rFonts w:eastAsia="Calibri"/>
          <w:sz w:val="28"/>
          <w:szCs w:val="28"/>
          <w:lang w:eastAsia="en-US"/>
        </w:rPr>
        <w:t>;</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Информация о порядке предоставления Муниципальной услуги публикуется в средствах массовой информации и в раздаточных информационных материалах (брошюрах, буклетах и т. п.).</w:t>
      </w:r>
    </w:p>
    <w:p w:rsidR="00D05417" w:rsidRPr="00FD0E5F" w:rsidRDefault="00D05417" w:rsidP="00D05417">
      <w:pPr>
        <w:ind w:right="-284" w:firstLine="709"/>
        <w:jc w:val="both"/>
        <w:rPr>
          <w:rFonts w:eastAsia="Calibri"/>
          <w:sz w:val="28"/>
          <w:szCs w:val="28"/>
          <w:lang w:eastAsia="en-US"/>
        </w:rPr>
      </w:pPr>
    </w:p>
    <w:p w:rsidR="00D05417" w:rsidRPr="003E3EC6" w:rsidRDefault="00D05417" w:rsidP="00D05417">
      <w:pPr>
        <w:ind w:right="-284" w:firstLine="709"/>
        <w:jc w:val="center"/>
        <w:rPr>
          <w:rFonts w:eastAsia="Calibri"/>
          <w:b/>
          <w:bCs/>
          <w:sz w:val="28"/>
          <w:szCs w:val="28"/>
          <w:lang w:eastAsia="en-US"/>
        </w:rPr>
      </w:pPr>
      <w:bookmarkStart w:id="1" w:name="sub_141"/>
      <w:r w:rsidRPr="003E3EC6">
        <w:rPr>
          <w:rFonts w:eastAsia="Calibri"/>
          <w:b/>
          <w:bCs/>
          <w:sz w:val="28"/>
          <w:szCs w:val="28"/>
          <w:lang w:eastAsia="en-US"/>
        </w:rPr>
        <w:t>Индивидуальное консультирование лично</w:t>
      </w:r>
    </w:p>
    <w:p w:rsidR="00D05417" w:rsidRPr="00FD0E5F" w:rsidRDefault="00D05417" w:rsidP="00D05417">
      <w:pPr>
        <w:ind w:right="-284" w:firstLine="709"/>
        <w:jc w:val="center"/>
        <w:rPr>
          <w:rFonts w:eastAsia="Calibri"/>
          <w:sz w:val="28"/>
          <w:szCs w:val="28"/>
          <w:lang w:eastAsia="en-US"/>
        </w:rPr>
      </w:pPr>
    </w:p>
    <w:bookmarkEnd w:id="1"/>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Время ожидания заинтересованного лица при индивидуальном устном консультировании не может превышать 15 минут.</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Индивидуальное устное консультирование каждого заинтересованного лица должностным лицом Отдела</w:t>
      </w:r>
      <w:r w:rsidR="00AA3C22">
        <w:rPr>
          <w:rFonts w:eastAsia="Calibri"/>
          <w:sz w:val="28"/>
          <w:szCs w:val="28"/>
          <w:lang w:eastAsia="en-US"/>
        </w:rPr>
        <w:t xml:space="preserve"> ЗУМС</w:t>
      </w:r>
      <w:r w:rsidRPr="00FD0E5F">
        <w:rPr>
          <w:rFonts w:eastAsia="Calibri"/>
          <w:sz w:val="28"/>
          <w:szCs w:val="28"/>
          <w:lang w:eastAsia="en-US"/>
        </w:rPr>
        <w:t xml:space="preserve">  или МБУ </w:t>
      </w:r>
      <w:r>
        <w:rPr>
          <w:rFonts w:eastAsia="Calibri"/>
          <w:sz w:val="28"/>
          <w:szCs w:val="28"/>
          <w:lang w:eastAsia="en-US"/>
        </w:rPr>
        <w:t>«</w:t>
      </w:r>
      <w:r w:rsidRPr="00FD0E5F">
        <w:rPr>
          <w:rFonts w:eastAsia="Calibri"/>
          <w:sz w:val="28"/>
          <w:szCs w:val="28"/>
          <w:lang w:eastAsia="en-US"/>
        </w:rPr>
        <w:t>МФЦ</w:t>
      </w:r>
      <w:r>
        <w:rPr>
          <w:rFonts w:eastAsia="Calibri"/>
          <w:sz w:val="28"/>
          <w:szCs w:val="28"/>
          <w:lang w:eastAsia="en-US"/>
        </w:rPr>
        <w:t>»</w:t>
      </w:r>
      <w:r w:rsidRPr="00FD0E5F">
        <w:rPr>
          <w:rFonts w:eastAsia="Calibri"/>
          <w:sz w:val="28"/>
          <w:szCs w:val="28"/>
          <w:lang w:eastAsia="en-US"/>
        </w:rPr>
        <w:t xml:space="preserve"> (далее - должностное лицо МБУ </w:t>
      </w:r>
      <w:r>
        <w:rPr>
          <w:rFonts w:eastAsia="Calibri"/>
          <w:sz w:val="28"/>
          <w:szCs w:val="28"/>
          <w:lang w:eastAsia="en-US"/>
        </w:rPr>
        <w:t>«</w:t>
      </w:r>
      <w:r w:rsidRPr="00FD0E5F">
        <w:rPr>
          <w:rFonts w:eastAsia="Calibri"/>
          <w:sz w:val="28"/>
          <w:szCs w:val="28"/>
          <w:lang w:eastAsia="en-US"/>
        </w:rPr>
        <w:t>МФЦ</w:t>
      </w:r>
      <w:r>
        <w:rPr>
          <w:rFonts w:eastAsia="Calibri"/>
          <w:sz w:val="28"/>
          <w:szCs w:val="28"/>
          <w:lang w:eastAsia="en-US"/>
        </w:rPr>
        <w:t>»</w:t>
      </w:r>
      <w:r w:rsidRPr="00FD0E5F">
        <w:rPr>
          <w:rFonts w:eastAsia="Calibri"/>
          <w:sz w:val="28"/>
          <w:szCs w:val="28"/>
          <w:lang w:eastAsia="en-US"/>
        </w:rPr>
        <w:t>) не может превышать 15 минут.</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D05417" w:rsidRPr="00FD0E5F" w:rsidRDefault="00D05417" w:rsidP="00D05417">
      <w:pPr>
        <w:ind w:right="-284" w:firstLine="709"/>
        <w:jc w:val="both"/>
        <w:rPr>
          <w:rFonts w:eastAsia="Calibri"/>
          <w:sz w:val="28"/>
          <w:szCs w:val="28"/>
          <w:lang w:eastAsia="en-US"/>
        </w:rPr>
      </w:pPr>
    </w:p>
    <w:p w:rsidR="00D05417" w:rsidRPr="003E3EC6" w:rsidRDefault="00D05417" w:rsidP="00D05417">
      <w:pPr>
        <w:ind w:right="-284" w:firstLine="709"/>
        <w:jc w:val="center"/>
        <w:rPr>
          <w:rFonts w:eastAsia="Calibri"/>
          <w:b/>
          <w:bCs/>
          <w:sz w:val="28"/>
          <w:szCs w:val="28"/>
          <w:lang w:eastAsia="en-US"/>
        </w:rPr>
      </w:pPr>
      <w:r w:rsidRPr="00FD0E5F">
        <w:rPr>
          <w:rFonts w:eastAsia="Calibri"/>
          <w:sz w:val="28"/>
          <w:szCs w:val="28"/>
          <w:lang w:eastAsia="en-US"/>
        </w:rPr>
        <w:tab/>
      </w:r>
      <w:bookmarkStart w:id="2" w:name="sub_142"/>
      <w:r w:rsidRPr="003E3EC6">
        <w:rPr>
          <w:rFonts w:eastAsia="Calibri"/>
          <w:b/>
          <w:bCs/>
          <w:sz w:val="28"/>
          <w:szCs w:val="28"/>
          <w:lang w:eastAsia="en-US"/>
        </w:rPr>
        <w:t>Индивидуальное консультирование на Интернет-сайте</w:t>
      </w:r>
    </w:p>
    <w:p w:rsidR="00D05417" w:rsidRPr="00FD0E5F" w:rsidRDefault="00D05417" w:rsidP="00D05417">
      <w:pPr>
        <w:ind w:right="-284" w:firstLine="709"/>
        <w:jc w:val="center"/>
        <w:rPr>
          <w:rFonts w:eastAsia="Calibri"/>
          <w:color w:val="000000"/>
          <w:sz w:val="28"/>
          <w:szCs w:val="28"/>
          <w:lang w:eastAsia="en-US"/>
        </w:rPr>
      </w:pPr>
    </w:p>
    <w:p w:rsidR="00D05417" w:rsidRPr="00FD0E5F" w:rsidRDefault="00D05417" w:rsidP="00D05417">
      <w:pPr>
        <w:ind w:firstLine="709"/>
        <w:jc w:val="both"/>
        <w:rPr>
          <w:rFonts w:eastAsia="Calibri"/>
          <w:color w:val="000000"/>
          <w:sz w:val="28"/>
          <w:szCs w:val="28"/>
          <w:lang w:eastAsia="en-US"/>
        </w:rPr>
      </w:pPr>
      <w:r w:rsidRPr="00FD0E5F">
        <w:rPr>
          <w:rFonts w:eastAsia="Calibri"/>
          <w:color w:val="000000"/>
          <w:sz w:val="28"/>
          <w:szCs w:val="28"/>
          <w:lang w:eastAsia="en-US"/>
        </w:rPr>
        <w:t xml:space="preserve">При наличии технических возможностей использование заявителем федеральной государственной информационной системы </w:t>
      </w:r>
      <w:r>
        <w:rPr>
          <w:rFonts w:eastAsia="Calibri"/>
          <w:color w:val="000000"/>
          <w:sz w:val="28"/>
          <w:szCs w:val="28"/>
          <w:lang w:eastAsia="en-US"/>
        </w:rPr>
        <w:t>«</w:t>
      </w:r>
      <w:r w:rsidRPr="00FD0E5F">
        <w:rPr>
          <w:rFonts w:eastAsia="Calibri"/>
          <w:color w:val="000000"/>
          <w:sz w:val="28"/>
          <w:szCs w:val="28"/>
          <w:lang w:eastAsia="en-US"/>
        </w:rPr>
        <w:t>Единый портал государственных и муниципальных услуг (функций)</w:t>
      </w:r>
      <w:bookmarkEnd w:id="2"/>
      <w:r>
        <w:rPr>
          <w:rFonts w:eastAsia="Calibri"/>
          <w:color w:val="000000"/>
          <w:sz w:val="28"/>
          <w:szCs w:val="28"/>
          <w:lang w:eastAsia="en-US"/>
        </w:rPr>
        <w:t>»</w:t>
      </w:r>
      <w:r w:rsidRPr="00FD0E5F">
        <w:rPr>
          <w:rFonts w:eastAsia="Calibri"/>
          <w:color w:val="000000"/>
          <w:sz w:val="28"/>
          <w:szCs w:val="28"/>
          <w:lang w:eastAsia="en-US"/>
        </w:rPr>
        <w:t xml:space="preserve"> www.gosuslugi.ru и на портале государственных и муниципальных услуг Краснодарского края pgu.krasnodar.ru, заявители могут получить полную информацию по вопросам </w:t>
      </w:r>
      <w:r w:rsidRPr="00FD0E5F">
        <w:rPr>
          <w:rFonts w:eastAsia="Calibri"/>
          <w:sz w:val="28"/>
          <w:szCs w:val="28"/>
          <w:lang w:eastAsia="en-US"/>
        </w:rPr>
        <w:t>предоставления муниципальной услуги, сведения о ходе предоставления указанной услуги.</w:t>
      </w:r>
    </w:p>
    <w:p w:rsidR="00D05417" w:rsidRPr="00FD0E5F" w:rsidRDefault="00D05417" w:rsidP="00D05417">
      <w:pPr>
        <w:ind w:right="-284" w:firstLine="709"/>
        <w:jc w:val="center"/>
        <w:rPr>
          <w:rFonts w:eastAsia="Calibri"/>
          <w:sz w:val="28"/>
          <w:szCs w:val="28"/>
          <w:lang w:eastAsia="en-US"/>
        </w:rPr>
      </w:pPr>
    </w:p>
    <w:p w:rsidR="00D05417" w:rsidRPr="003E3EC6" w:rsidRDefault="00D05417" w:rsidP="00D05417">
      <w:pPr>
        <w:ind w:right="-284" w:firstLine="709"/>
        <w:jc w:val="center"/>
        <w:rPr>
          <w:rFonts w:eastAsia="Calibri"/>
          <w:b/>
          <w:bCs/>
          <w:sz w:val="28"/>
          <w:szCs w:val="28"/>
          <w:lang w:eastAsia="en-US"/>
        </w:rPr>
      </w:pPr>
      <w:bookmarkStart w:id="3" w:name="sub_143"/>
      <w:r w:rsidRPr="003E3EC6">
        <w:rPr>
          <w:rFonts w:eastAsia="Calibri"/>
          <w:b/>
          <w:bCs/>
          <w:sz w:val="28"/>
          <w:szCs w:val="28"/>
          <w:lang w:eastAsia="en-US"/>
        </w:rPr>
        <w:t xml:space="preserve">Индивидуальное консультирование по почте </w:t>
      </w:r>
    </w:p>
    <w:p w:rsidR="00D05417" w:rsidRPr="00FD0E5F" w:rsidRDefault="00D05417" w:rsidP="00D05417">
      <w:pPr>
        <w:ind w:right="-284" w:firstLine="709"/>
        <w:jc w:val="center"/>
        <w:rPr>
          <w:rFonts w:eastAsia="Calibri"/>
          <w:sz w:val="28"/>
          <w:szCs w:val="28"/>
          <w:lang w:eastAsia="en-US"/>
        </w:rPr>
      </w:pPr>
    </w:p>
    <w:bookmarkEnd w:id="3"/>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При консультировании по письменным обращениям ответ на обращение заинтересованного лица направляется почтой в адрес заинтересованного лица в срок, не превышающий 30 рабочих дней с момента поступления письменного обращения.</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Датой получения обращения является дата регистрации поступающего обращения.</w:t>
      </w:r>
    </w:p>
    <w:p w:rsidR="00D05417" w:rsidRPr="00FF4F64" w:rsidRDefault="00D05417" w:rsidP="00D05417">
      <w:pPr>
        <w:ind w:right="-284" w:firstLine="709"/>
        <w:jc w:val="both"/>
        <w:rPr>
          <w:rFonts w:eastAsia="Calibri"/>
          <w:sz w:val="28"/>
          <w:szCs w:val="28"/>
          <w:lang w:eastAsia="en-US"/>
        </w:rPr>
      </w:pPr>
    </w:p>
    <w:p w:rsidR="00D05417" w:rsidRPr="00044B11" w:rsidRDefault="00D05417" w:rsidP="00D05417">
      <w:pPr>
        <w:ind w:right="-284" w:firstLine="709"/>
        <w:jc w:val="both"/>
        <w:rPr>
          <w:rFonts w:eastAsia="Calibri"/>
          <w:sz w:val="28"/>
          <w:szCs w:val="28"/>
          <w:lang w:eastAsia="en-US"/>
        </w:rPr>
      </w:pPr>
    </w:p>
    <w:p w:rsidR="00D05417" w:rsidRPr="003E3EC6" w:rsidRDefault="00D05417" w:rsidP="00D05417">
      <w:pPr>
        <w:ind w:right="-284" w:firstLine="709"/>
        <w:jc w:val="center"/>
        <w:rPr>
          <w:rFonts w:eastAsia="Calibri"/>
          <w:b/>
          <w:bCs/>
          <w:sz w:val="28"/>
          <w:szCs w:val="28"/>
          <w:lang w:eastAsia="en-US"/>
        </w:rPr>
      </w:pPr>
      <w:bookmarkStart w:id="4" w:name="sub_145"/>
      <w:r w:rsidRPr="003E3EC6">
        <w:rPr>
          <w:rFonts w:eastAsia="Calibri"/>
          <w:b/>
          <w:bCs/>
          <w:sz w:val="28"/>
          <w:szCs w:val="28"/>
          <w:lang w:eastAsia="en-US"/>
        </w:rPr>
        <w:t>Индивидуальное консультирование по электронной почте</w:t>
      </w:r>
    </w:p>
    <w:p w:rsidR="00D05417" w:rsidRPr="003E3EC6" w:rsidRDefault="00D05417" w:rsidP="00D05417">
      <w:pPr>
        <w:ind w:right="-284" w:firstLine="709"/>
        <w:jc w:val="center"/>
        <w:rPr>
          <w:rFonts w:eastAsia="Calibri"/>
          <w:b/>
          <w:sz w:val="28"/>
          <w:szCs w:val="28"/>
          <w:lang w:eastAsia="en-US"/>
        </w:rPr>
      </w:pPr>
    </w:p>
    <w:bookmarkEnd w:id="4"/>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lastRenderedPageBreak/>
        <w:t>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10 рабочих дней с момента поступления обращения.</w:t>
      </w:r>
    </w:p>
    <w:p w:rsidR="00D05417" w:rsidRPr="00FD0E5F" w:rsidRDefault="00D05417" w:rsidP="00D05417">
      <w:pPr>
        <w:ind w:right="-284" w:firstLine="709"/>
        <w:jc w:val="center"/>
        <w:rPr>
          <w:rFonts w:eastAsia="Calibri"/>
          <w:sz w:val="28"/>
          <w:szCs w:val="28"/>
          <w:lang w:eastAsia="en-US"/>
        </w:rPr>
      </w:pPr>
    </w:p>
    <w:p w:rsidR="00D05417" w:rsidRPr="003E3EC6" w:rsidRDefault="00D05417" w:rsidP="00D05417">
      <w:pPr>
        <w:ind w:right="-284" w:firstLine="709"/>
        <w:jc w:val="center"/>
        <w:rPr>
          <w:rFonts w:eastAsia="Calibri"/>
          <w:b/>
          <w:bCs/>
          <w:sz w:val="28"/>
          <w:szCs w:val="28"/>
          <w:lang w:eastAsia="en-US"/>
        </w:rPr>
      </w:pPr>
      <w:bookmarkStart w:id="5" w:name="sub_144"/>
      <w:r w:rsidRPr="003E3EC6">
        <w:rPr>
          <w:rFonts w:eastAsia="Calibri"/>
          <w:b/>
          <w:bCs/>
          <w:sz w:val="28"/>
          <w:szCs w:val="28"/>
          <w:lang w:eastAsia="en-US"/>
        </w:rPr>
        <w:t>Индивидуальное консультирование по телефону</w:t>
      </w:r>
    </w:p>
    <w:p w:rsidR="00D05417" w:rsidRPr="00FD0E5F" w:rsidRDefault="00D05417" w:rsidP="00D05417">
      <w:pPr>
        <w:ind w:right="-284" w:firstLine="709"/>
        <w:jc w:val="center"/>
        <w:rPr>
          <w:rFonts w:eastAsia="Calibri"/>
          <w:sz w:val="28"/>
          <w:szCs w:val="28"/>
          <w:lang w:eastAsia="en-US"/>
        </w:rPr>
      </w:pPr>
    </w:p>
    <w:bookmarkEnd w:id="5"/>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осуществляющего индивидуальное консультирование по телефону.</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Время разговора не должно превышать 10 минут.</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Датой поступления обращения является дата регистрации поступающего сообщения.</w:t>
      </w:r>
    </w:p>
    <w:p w:rsidR="00D05417" w:rsidRPr="00FD0E5F" w:rsidRDefault="00D05417" w:rsidP="00D05417">
      <w:pPr>
        <w:ind w:firstLine="709"/>
        <w:jc w:val="both"/>
        <w:rPr>
          <w:rFonts w:eastAsia="Calibri"/>
          <w:sz w:val="28"/>
          <w:szCs w:val="28"/>
          <w:lang w:eastAsia="en-US"/>
        </w:rPr>
      </w:pPr>
      <w:bookmarkStart w:id="6" w:name="sub_146"/>
      <w:r w:rsidRPr="00FD0E5F">
        <w:rPr>
          <w:rFonts w:eastAsia="Calibri"/>
          <w:sz w:val="28"/>
          <w:szCs w:val="28"/>
          <w:lang w:eastAsia="en-US"/>
        </w:rPr>
        <w:t>Должностные лица, предоставляющие муниципальную услугу, при ответе на обращения граждан и организаций обязаны:</w:t>
      </w:r>
      <w:bookmarkEnd w:id="6"/>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1) 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D05417" w:rsidRPr="00FD0E5F" w:rsidRDefault="00D05417" w:rsidP="00D05417">
      <w:pPr>
        <w:suppressAutoHyphens/>
        <w:ind w:firstLine="709"/>
        <w:jc w:val="both"/>
        <w:rPr>
          <w:rFonts w:eastAsia="Calibri"/>
          <w:sz w:val="28"/>
          <w:szCs w:val="28"/>
          <w:lang w:eastAsia="en-US"/>
        </w:rPr>
      </w:pPr>
      <w:r w:rsidRPr="00FD0E5F">
        <w:rPr>
          <w:rFonts w:eastAsia="Calibri"/>
          <w:sz w:val="28"/>
          <w:szCs w:val="28"/>
          <w:lang w:eastAsia="en-US"/>
        </w:rPr>
        <w:t xml:space="preserve">2) должностные лица, осуществляющие консультирование (по телефону или лично), должны корректно и внимательно относиться к заинтересованным лицам, не унижая их чести и достоинства. При ответе </w:t>
      </w:r>
      <w:proofErr w:type="gramStart"/>
      <w:r w:rsidRPr="00FD0E5F">
        <w:rPr>
          <w:rFonts w:eastAsia="Calibri"/>
          <w:sz w:val="28"/>
          <w:szCs w:val="28"/>
          <w:lang w:eastAsia="en-US"/>
        </w:rPr>
        <w:t>на</w:t>
      </w:r>
      <w:proofErr w:type="gramEnd"/>
    </w:p>
    <w:p w:rsidR="00D05417" w:rsidRPr="00FD0E5F" w:rsidRDefault="00D05417" w:rsidP="00AA3C22">
      <w:pPr>
        <w:jc w:val="both"/>
        <w:rPr>
          <w:rFonts w:eastAsia="Calibri"/>
          <w:sz w:val="28"/>
          <w:szCs w:val="28"/>
          <w:lang w:eastAsia="en-US"/>
        </w:rPr>
      </w:pPr>
      <w:r w:rsidRPr="00FD0E5F">
        <w:rPr>
          <w:rFonts w:eastAsia="Calibri"/>
          <w:sz w:val="28"/>
          <w:szCs w:val="28"/>
          <w:lang w:eastAsia="en-US"/>
        </w:rPr>
        <w:t xml:space="preserve">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w:t>
      </w:r>
      <w:r>
        <w:rPr>
          <w:rFonts w:eastAsia="Calibri"/>
          <w:sz w:val="28"/>
          <w:szCs w:val="28"/>
          <w:lang w:eastAsia="en-US"/>
        </w:rPr>
        <w:t>«</w:t>
      </w:r>
      <w:r w:rsidRPr="00FD0E5F">
        <w:rPr>
          <w:rFonts w:eastAsia="Calibri"/>
          <w:sz w:val="28"/>
          <w:szCs w:val="28"/>
          <w:lang w:eastAsia="en-US"/>
        </w:rPr>
        <w:t>параллельных разговоров</w:t>
      </w:r>
      <w:r>
        <w:rPr>
          <w:rFonts w:eastAsia="Calibri"/>
          <w:sz w:val="28"/>
          <w:szCs w:val="28"/>
          <w:lang w:eastAsia="en-US"/>
        </w:rPr>
        <w:t>»</w:t>
      </w:r>
      <w:r w:rsidRPr="00FD0E5F">
        <w:rPr>
          <w:rFonts w:eastAsia="Calibri"/>
          <w:sz w:val="28"/>
          <w:szCs w:val="28"/>
          <w:lang w:eastAsia="en-US"/>
        </w:rPr>
        <w:t xml:space="preserve">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3) ответы на письменные обращения даются в простой, четкой и понятной форме в письменном виде и должны содержать:</w:t>
      </w:r>
    </w:p>
    <w:p w:rsidR="00D05417" w:rsidRPr="00FD0E5F" w:rsidRDefault="00D05417" w:rsidP="00D05417">
      <w:pPr>
        <w:tabs>
          <w:tab w:val="center" w:pos="4961"/>
        </w:tabs>
        <w:ind w:firstLine="709"/>
        <w:jc w:val="both"/>
        <w:rPr>
          <w:rFonts w:eastAsia="Calibri"/>
          <w:sz w:val="28"/>
          <w:szCs w:val="28"/>
          <w:lang w:eastAsia="en-US"/>
        </w:rPr>
      </w:pPr>
      <w:r w:rsidRPr="00FD0E5F">
        <w:rPr>
          <w:rFonts w:eastAsia="Calibri"/>
          <w:sz w:val="28"/>
          <w:szCs w:val="28"/>
          <w:lang w:eastAsia="en-US"/>
        </w:rPr>
        <w:t>ответы на поставленные вопросы;</w:t>
      </w:r>
      <w:r w:rsidRPr="00FD0E5F">
        <w:rPr>
          <w:rFonts w:eastAsia="Calibri"/>
          <w:sz w:val="28"/>
          <w:szCs w:val="28"/>
          <w:lang w:eastAsia="en-US"/>
        </w:rPr>
        <w:tab/>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должность, фамилию и инициалы лица, подписавшего ответ;</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lastRenderedPageBreak/>
        <w:t>фамилию и инициалы исполнителя;</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номер телефона исполнителя;</w:t>
      </w:r>
    </w:p>
    <w:p w:rsidR="00D05417" w:rsidRPr="00FD0E5F" w:rsidRDefault="00D05417" w:rsidP="00D05417">
      <w:pPr>
        <w:ind w:firstLine="709"/>
        <w:jc w:val="both"/>
        <w:rPr>
          <w:rFonts w:eastAsia="Calibri"/>
          <w:sz w:val="28"/>
          <w:szCs w:val="28"/>
        </w:rPr>
      </w:pPr>
      <w:r w:rsidRPr="00FD0E5F">
        <w:rPr>
          <w:rFonts w:eastAsia="Calibri"/>
          <w:sz w:val="28"/>
          <w:szCs w:val="28"/>
          <w:lang w:eastAsia="en-US"/>
        </w:rPr>
        <w:t>4) 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D05417" w:rsidRPr="00FD0E5F" w:rsidRDefault="00D05417" w:rsidP="00D05417">
      <w:pPr>
        <w:ind w:right="-284" w:firstLine="709"/>
        <w:jc w:val="both"/>
        <w:rPr>
          <w:sz w:val="28"/>
          <w:szCs w:val="28"/>
        </w:rPr>
      </w:pPr>
    </w:p>
    <w:p w:rsidR="00D05417" w:rsidRPr="00993AD6" w:rsidRDefault="00D05417" w:rsidP="00D05417">
      <w:pPr>
        <w:ind w:firstLine="709"/>
        <w:jc w:val="center"/>
        <w:rPr>
          <w:b/>
          <w:sz w:val="28"/>
          <w:szCs w:val="28"/>
        </w:rPr>
      </w:pPr>
      <w:r w:rsidRPr="00993AD6">
        <w:rPr>
          <w:b/>
          <w:sz w:val="28"/>
          <w:szCs w:val="28"/>
        </w:rPr>
        <w:t>1.3.5.  Порядок, форма и место размещения указанной в настоящем подпункте информации, в том числе на стендах в местах</w:t>
      </w:r>
    </w:p>
    <w:p w:rsidR="00D05417" w:rsidRPr="00993AD6" w:rsidRDefault="00D05417" w:rsidP="00D05417">
      <w:pPr>
        <w:ind w:firstLine="709"/>
        <w:jc w:val="center"/>
        <w:rPr>
          <w:b/>
          <w:sz w:val="28"/>
          <w:szCs w:val="28"/>
        </w:rPr>
      </w:pPr>
      <w:r w:rsidRPr="00993AD6">
        <w:rPr>
          <w:b/>
          <w:sz w:val="28"/>
          <w:szCs w:val="28"/>
        </w:rPr>
        <w:t>предоставления муниципальной услуги, услуг, необходимых</w:t>
      </w:r>
    </w:p>
    <w:p w:rsidR="00D05417" w:rsidRPr="00993AD6" w:rsidRDefault="00D05417" w:rsidP="00D05417">
      <w:pPr>
        <w:ind w:firstLine="709"/>
        <w:jc w:val="center"/>
        <w:rPr>
          <w:b/>
          <w:sz w:val="28"/>
          <w:szCs w:val="28"/>
        </w:rPr>
      </w:pPr>
      <w:r w:rsidRPr="00993AD6">
        <w:rPr>
          <w:b/>
          <w:sz w:val="28"/>
          <w:szCs w:val="28"/>
        </w:rPr>
        <w:t xml:space="preserve">и </w:t>
      </w:r>
      <w:proofErr w:type="gramStart"/>
      <w:r w:rsidRPr="00993AD6">
        <w:rPr>
          <w:b/>
          <w:sz w:val="28"/>
          <w:szCs w:val="28"/>
        </w:rPr>
        <w:t>обязательных</w:t>
      </w:r>
      <w:proofErr w:type="gramEnd"/>
      <w:r w:rsidRPr="00993AD6">
        <w:rPr>
          <w:b/>
          <w:sz w:val="28"/>
          <w:szCs w:val="28"/>
        </w:rPr>
        <w:t xml:space="preserve"> для предоставления муниципальной услуги,</w:t>
      </w:r>
    </w:p>
    <w:p w:rsidR="00D05417" w:rsidRPr="00993AD6" w:rsidRDefault="00D05417" w:rsidP="00D05417">
      <w:pPr>
        <w:ind w:firstLine="709"/>
        <w:jc w:val="center"/>
        <w:rPr>
          <w:b/>
          <w:sz w:val="28"/>
          <w:szCs w:val="28"/>
        </w:rPr>
      </w:pPr>
      <w:r w:rsidRPr="00993AD6">
        <w:rPr>
          <w:b/>
          <w:sz w:val="28"/>
          <w:szCs w:val="28"/>
        </w:rPr>
        <w:t>а также в информационно-телекоммуникационной сети Интернет</w:t>
      </w:r>
    </w:p>
    <w:p w:rsidR="00D05417" w:rsidRPr="00993AD6" w:rsidRDefault="00D05417" w:rsidP="00D05417">
      <w:pPr>
        <w:ind w:firstLine="709"/>
        <w:jc w:val="center"/>
        <w:rPr>
          <w:b/>
          <w:sz w:val="28"/>
          <w:szCs w:val="28"/>
        </w:rPr>
      </w:pPr>
      <w:r w:rsidRPr="00993AD6">
        <w:rPr>
          <w:b/>
          <w:sz w:val="28"/>
          <w:szCs w:val="28"/>
        </w:rPr>
        <w:t xml:space="preserve">на официальном </w:t>
      </w:r>
      <w:r w:rsidRPr="00AA3C22">
        <w:rPr>
          <w:b/>
          <w:sz w:val="28"/>
          <w:szCs w:val="28"/>
        </w:rPr>
        <w:t xml:space="preserve">сайте </w:t>
      </w:r>
      <w:proofErr w:type="spellStart"/>
      <w:r w:rsidR="00AA3C22" w:rsidRPr="00AA3C22">
        <w:rPr>
          <w:b/>
          <w:sz w:val="28"/>
          <w:szCs w:val="28"/>
        </w:rPr>
        <w:t>Курчанского</w:t>
      </w:r>
      <w:proofErr w:type="spellEnd"/>
      <w:r w:rsidR="00AA3C22" w:rsidRPr="00AA3C22">
        <w:rPr>
          <w:b/>
          <w:sz w:val="28"/>
          <w:szCs w:val="28"/>
        </w:rPr>
        <w:t xml:space="preserve"> сельского поселения Темрюкского района</w:t>
      </w:r>
    </w:p>
    <w:p w:rsidR="00D05417" w:rsidRPr="00993AD6" w:rsidRDefault="00D05417" w:rsidP="00D05417">
      <w:pPr>
        <w:jc w:val="both"/>
        <w:rPr>
          <w:b/>
          <w:sz w:val="28"/>
          <w:szCs w:val="28"/>
        </w:rPr>
      </w:pP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Стенды (вывески), содержащие информацию о графике (режиме) работы Отдела</w:t>
      </w:r>
      <w:r w:rsidR="00AA3C22">
        <w:rPr>
          <w:rFonts w:eastAsia="Calibri"/>
          <w:sz w:val="28"/>
          <w:szCs w:val="28"/>
          <w:lang w:eastAsia="en-US"/>
        </w:rPr>
        <w:t xml:space="preserve"> ЗУМС</w:t>
      </w:r>
      <w:r w:rsidRPr="00FD0E5F">
        <w:rPr>
          <w:rFonts w:eastAsia="Calibri"/>
          <w:sz w:val="28"/>
          <w:szCs w:val="28"/>
          <w:lang w:eastAsia="en-US"/>
        </w:rPr>
        <w:t xml:space="preserve">, о порядке предоставления муниципальных услуг, размещаются по адресу: </w:t>
      </w:r>
      <w:r>
        <w:rPr>
          <w:rFonts w:eastAsia="Calibri"/>
          <w:color w:val="000000"/>
          <w:sz w:val="28"/>
          <w:szCs w:val="28"/>
          <w:lang w:eastAsia="en-US"/>
        </w:rPr>
        <w:t xml:space="preserve">Краснодарский край, </w:t>
      </w:r>
      <w:r w:rsidR="00AA3C22">
        <w:rPr>
          <w:rFonts w:eastAsia="Calibri"/>
          <w:color w:val="000000"/>
          <w:sz w:val="28"/>
          <w:szCs w:val="28"/>
          <w:lang w:eastAsia="en-US"/>
        </w:rPr>
        <w:t>Темрюкский</w:t>
      </w:r>
      <w:r>
        <w:rPr>
          <w:rFonts w:eastAsia="Calibri"/>
          <w:color w:val="000000"/>
          <w:sz w:val="28"/>
          <w:szCs w:val="28"/>
          <w:lang w:eastAsia="en-US"/>
        </w:rPr>
        <w:t xml:space="preserve"> район</w:t>
      </w:r>
      <w:r w:rsidR="00AA3C22">
        <w:rPr>
          <w:rFonts w:eastAsia="Calibri"/>
          <w:color w:val="000000"/>
          <w:sz w:val="28"/>
          <w:szCs w:val="28"/>
          <w:lang w:eastAsia="en-US"/>
        </w:rPr>
        <w:t>,</w:t>
      </w:r>
      <w:r>
        <w:rPr>
          <w:rFonts w:eastAsia="Calibri"/>
          <w:color w:val="000000"/>
          <w:sz w:val="28"/>
          <w:szCs w:val="28"/>
          <w:lang w:eastAsia="en-US"/>
        </w:rPr>
        <w:t xml:space="preserve"> станица </w:t>
      </w:r>
      <w:proofErr w:type="spellStart"/>
      <w:r w:rsidR="00AA3C22">
        <w:rPr>
          <w:rFonts w:eastAsia="Calibri"/>
          <w:color w:val="000000"/>
          <w:sz w:val="28"/>
          <w:szCs w:val="28"/>
          <w:lang w:eastAsia="en-US"/>
        </w:rPr>
        <w:t>Курчанская</w:t>
      </w:r>
      <w:proofErr w:type="spellEnd"/>
      <w:r>
        <w:rPr>
          <w:rFonts w:eastAsia="Calibri"/>
          <w:color w:val="000000"/>
          <w:sz w:val="28"/>
          <w:szCs w:val="28"/>
          <w:lang w:eastAsia="en-US"/>
        </w:rPr>
        <w:t xml:space="preserve">, улица </w:t>
      </w:r>
      <w:r w:rsidR="00AA3C22">
        <w:rPr>
          <w:rFonts w:eastAsia="Calibri"/>
          <w:color w:val="000000"/>
          <w:sz w:val="28"/>
          <w:szCs w:val="28"/>
          <w:lang w:eastAsia="en-US"/>
        </w:rPr>
        <w:t>Красная</w:t>
      </w:r>
      <w:r>
        <w:rPr>
          <w:rFonts w:eastAsia="Calibri"/>
          <w:color w:val="000000"/>
          <w:sz w:val="28"/>
          <w:szCs w:val="28"/>
          <w:lang w:eastAsia="en-US"/>
        </w:rPr>
        <w:t xml:space="preserve">, </w:t>
      </w:r>
      <w:r w:rsidR="00AA3C22">
        <w:rPr>
          <w:rFonts w:eastAsia="Calibri"/>
          <w:color w:val="000000"/>
          <w:sz w:val="28"/>
          <w:szCs w:val="28"/>
          <w:lang w:eastAsia="en-US"/>
        </w:rPr>
        <w:t>120</w:t>
      </w:r>
      <w:r w:rsidRPr="00FD0E5F">
        <w:rPr>
          <w:rFonts w:eastAsia="Calibri"/>
          <w:color w:val="000000"/>
          <w:sz w:val="28"/>
          <w:szCs w:val="28"/>
          <w:lang w:eastAsia="en-US"/>
        </w:rPr>
        <w:t>.</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 xml:space="preserve">На информационных стендах в </w:t>
      </w:r>
      <w:proofErr w:type="gramStart"/>
      <w:r w:rsidRPr="00FD0E5F">
        <w:rPr>
          <w:rFonts w:eastAsia="Calibri"/>
          <w:sz w:val="28"/>
          <w:szCs w:val="28"/>
          <w:lang w:eastAsia="en-US"/>
        </w:rPr>
        <w:t>помещении, предназначенном для приема документов для предоставления муниципальной услуги размещается</w:t>
      </w:r>
      <w:proofErr w:type="gramEnd"/>
      <w:r w:rsidRPr="00FD0E5F">
        <w:rPr>
          <w:rFonts w:eastAsia="Calibri"/>
          <w:sz w:val="28"/>
          <w:szCs w:val="28"/>
          <w:lang w:eastAsia="en-US"/>
        </w:rPr>
        <w:t xml:space="preserve"> следующая информация:</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1) исчерпывающая информация о порядке предоставления муниципальной услуги;</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 xml:space="preserve">2) текст настоящего </w:t>
      </w:r>
      <w:r>
        <w:rPr>
          <w:rFonts w:eastAsia="Calibri"/>
          <w:sz w:val="28"/>
          <w:szCs w:val="28"/>
          <w:lang w:eastAsia="en-US"/>
        </w:rPr>
        <w:t>а</w:t>
      </w:r>
      <w:r w:rsidRPr="00FD0E5F">
        <w:rPr>
          <w:rFonts w:eastAsia="Calibri"/>
          <w:sz w:val="28"/>
          <w:szCs w:val="28"/>
          <w:lang w:eastAsia="en-US"/>
        </w:rPr>
        <w:t>дминистративного регламента с приложениями (полная версия);</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3)  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4) схема размещения должностных лиц и режим приема ими граждан, номера кабинетов, в которых предоставляется муниципальная услуга, фамилии, имена, отчества и должности соответствующих должностных лиц;</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5) выдержки из нормативных правовых актов по наиболее часто задаваемым вопросам;</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6) требования к письменному запросу о предоставлении консультации, образец запроса о предоставлении консультации;</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7) перечень документов, представляемых получателями муниципальной услуги, и требования, предъявляемые к этим документам;</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8) формы документов для заполнения, образцы заполнения документов;</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9) перечень оснований для отказа в предоставлении муниципальной услуги;</w:t>
      </w:r>
    </w:p>
    <w:p w:rsidR="00D05417" w:rsidRPr="00FD0E5F" w:rsidRDefault="00D05417" w:rsidP="00D05417">
      <w:pPr>
        <w:ind w:firstLine="709"/>
        <w:jc w:val="both"/>
        <w:rPr>
          <w:rFonts w:eastAsia="Calibri"/>
          <w:sz w:val="28"/>
          <w:szCs w:val="28"/>
          <w:lang w:eastAsia="en-US"/>
        </w:rPr>
      </w:pPr>
      <w:r w:rsidRPr="00FD0E5F">
        <w:rPr>
          <w:rFonts w:eastAsia="Calibri"/>
          <w:sz w:val="28"/>
          <w:szCs w:val="28"/>
          <w:lang w:eastAsia="en-US"/>
        </w:rPr>
        <w:t>10) порядок обжалования решения, действий или бездействия должностных лиц, исполняющих муниципальную услугу.</w:t>
      </w:r>
    </w:p>
    <w:p w:rsidR="00D05417" w:rsidRPr="00FF4F64" w:rsidRDefault="00D05417" w:rsidP="00204080">
      <w:pPr>
        <w:ind w:firstLine="709"/>
        <w:jc w:val="both"/>
        <w:rPr>
          <w:color w:val="000000"/>
          <w:kern w:val="1"/>
          <w:sz w:val="28"/>
          <w:szCs w:val="28"/>
          <w:shd w:val="clear" w:color="auto" w:fill="FFFFFF"/>
          <w:lang w:eastAsia="ar-SA"/>
        </w:rPr>
      </w:pPr>
      <w:r w:rsidRPr="00FD0E5F">
        <w:rPr>
          <w:rFonts w:eastAsia="Calibri"/>
          <w:sz w:val="28"/>
          <w:szCs w:val="28"/>
          <w:lang w:eastAsia="en-US"/>
        </w:rPr>
        <w:lastRenderedPageBreak/>
        <w:t xml:space="preserve">Полная версия регламента предоставляемой услуги, в том числе названных подпунктов, на официальном сайте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sidRPr="0067525C">
        <w:rPr>
          <w:rFonts w:eastAsia="Calibri"/>
          <w:sz w:val="28"/>
          <w:szCs w:val="28"/>
          <w:lang w:bidi="ru-RU"/>
        </w:rPr>
        <w:t xml:space="preserve">: </w:t>
      </w:r>
      <w:hyperlink r:id="rId9">
        <w:r w:rsidR="00204080" w:rsidRPr="000A2B36">
          <w:rPr>
            <w:sz w:val="28"/>
            <w:szCs w:val="28"/>
          </w:rPr>
          <w:t>www.admkurchanskaya.ru</w:t>
        </w:r>
      </w:hyperlink>
      <w:r w:rsidR="00204080" w:rsidRPr="006B30A6">
        <w:rPr>
          <w:sz w:val="28"/>
          <w:szCs w:val="28"/>
        </w:rPr>
        <w:t>.</w:t>
      </w: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r w:rsidRPr="00993AD6">
        <w:rPr>
          <w:b/>
          <w:color w:val="000000"/>
          <w:kern w:val="1"/>
          <w:sz w:val="28"/>
          <w:szCs w:val="28"/>
          <w:shd w:val="clear" w:color="auto" w:fill="FFFFFF"/>
          <w:lang w:val="en-US" w:eastAsia="ar-SA"/>
        </w:rPr>
        <w:t>II</w:t>
      </w:r>
      <w:r w:rsidRPr="00993AD6">
        <w:rPr>
          <w:b/>
          <w:color w:val="000000"/>
          <w:kern w:val="1"/>
          <w:sz w:val="28"/>
          <w:szCs w:val="28"/>
          <w:shd w:val="clear" w:color="auto" w:fill="FFFFFF"/>
          <w:lang w:eastAsia="ar-SA"/>
        </w:rPr>
        <w:t xml:space="preserve"> Стандарт предоставления муниципальной услуги</w:t>
      </w: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2.1. Наименование муниципальной услуги</w:t>
      </w:r>
    </w:p>
    <w:p w:rsidR="00D05417" w:rsidRDefault="00D05417" w:rsidP="00D05417">
      <w:pPr>
        <w:widowControl w:val="0"/>
        <w:suppressAutoHyphens/>
        <w:autoSpaceDE w:val="0"/>
        <w:spacing w:line="200" w:lineRule="atLeast"/>
        <w:ind w:firstLine="851"/>
        <w:jc w:val="center"/>
        <w:rPr>
          <w:color w:val="000000"/>
          <w:kern w:val="1"/>
          <w:sz w:val="28"/>
          <w:szCs w:val="28"/>
          <w:shd w:val="clear" w:color="auto" w:fill="FFFFFF"/>
          <w:lang w:eastAsia="ar-SA"/>
        </w:rPr>
      </w:pP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Pr>
          <w:color w:val="000000"/>
          <w:kern w:val="1"/>
          <w:sz w:val="28"/>
          <w:szCs w:val="28"/>
          <w:shd w:val="clear" w:color="auto" w:fill="FFFFFF"/>
          <w:lang w:eastAsia="ar-SA"/>
        </w:rPr>
        <w:t>Заключение соглашения об установлении сервитута в отношении земельного участка, находящегося в государственной или муниципальной собственности</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2.2.Наименование органа, предоставляющего муниципальную услугу</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Pr>
          <w:color w:val="000000"/>
          <w:kern w:val="1"/>
          <w:sz w:val="28"/>
          <w:szCs w:val="28"/>
          <w:shd w:val="clear" w:color="auto" w:fill="FFFFFF"/>
          <w:lang w:eastAsia="ar-SA"/>
        </w:rPr>
        <w:t xml:space="preserve">Органом 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Pr>
          <w:color w:val="000000"/>
          <w:kern w:val="1"/>
          <w:sz w:val="28"/>
          <w:szCs w:val="28"/>
          <w:shd w:val="clear" w:color="auto" w:fill="FFFFFF"/>
          <w:lang w:eastAsia="ar-SA"/>
        </w:rPr>
        <w:t xml:space="preserve">, предоставляющим муниципальную услугу, является общий отдел администрации </w:t>
      </w:r>
      <w:proofErr w:type="spellStart"/>
      <w:r w:rsidR="00AA3C22">
        <w:rPr>
          <w:sz w:val="28"/>
          <w:szCs w:val="28"/>
        </w:rPr>
        <w:t>Курчанского</w:t>
      </w:r>
      <w:proofErr w:type="spellEnd"/>
      <w:r w:rsidR="00AA3C22">
        <w:rPr>
          <w:sz w:val="28"/>
          <w:szCs w:val="28"/>
        </w:rPr>
        <w:t xml:space="preserve"> сельского поселения Темрюкского района</w:t>
      </w:r>
      <w:r>
        <w:rPr>
          <w:color w:val="000000"/>
          <w:kern w:val="1"/>
          <w:sz w:val="28"/>
          <w:szCs w:val="28"/>
          <w:shd w:val="clear" w:color="auto" w:fill="FFFFFF"/>
          <w:lang w:eastAsia="ar-SA"/>
        </w:rPr>
        <w:t>.</w:t>
      </w:r>
    </w:p>
    <w:p w:rsidR="00D05417" w:rsidRPr="00753FF4"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sidRPr="00753FF4">
        <w:rPr>
          <w:color w:val="000000"/>
          <w:kern w:val="1"/>
          <w:sz w:val="28"/>
          <w:szCs w:val="28"/>
          <w:shd w:val="clear" w:color="auto" w:fill="FFFFFF"/>
          <w:lang w:eastAsia="ar-SA"/>
        </w:rPr>
        <w:t xml:space="preserve">При межведомственном информационном взаимодействии в предоставлении муниципальной услуги участвуют: </w:t>
      </w:r>
    </w:p>
    <w:p w:rsidR="00D05417" w:rsidRPr="00753FF4" w:rsidRDefault="00AA3C22"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Pr>
          <w:color w:val="000000"/>
          <w:kern w:val="1"/>
          <w:sz w:val="28"/>
          <w:szCs w:val="28"/>
          <w:shd w:val="clear" w:color="auto" w:fill="FFFFFF"/>
          <w:lang w:eastAsia="ar-SA"/>
        </w:rPr>
        <w:t>Темрюкский</w:t>
      </w:r>
      <w:r w:rsidR="00D05417" w:rsidRPr="00753FF4">
        <w:rPr>
          <w:color w:val="000000"/>
          <w:kern w:val="1"/>
          <w:sz w:val="28"/>
          <w:szCs w:val="28"/>
          <w:shd w:val="clear" w:color="auto" w:fill="FFFFFF"/>
          <w:lang w:eastAsia="ar-SA"/>
        </w:rPr>
        <w:t xml:space="preserve"> отдел Федеральной службы государственной регистрации, кадастра и картографии по Краснодарскому краю -  запрос и представление кадастровой выписки о земельном участке, выписки из Единого государственного реестра прав на недвижимое имущество и сделок с ним о правах на испрашиваемый земельный участок;</w:t>
      </w:r>
    </w:p>
    <w:p w:rsidR="00D05417" w:rsidRPr="00167DD8" w:rsidRDefault="00D05417" w:rsidP="00D05417">
      <w:pPr>
        <w:widowControl w:val="0"/>
        <w:suppressAutoHyphens/>
        <w:autoSpaceDE w:val="0"/>
        <w:spacing w:line="200" w:lineRule="atLeast"/>
        <w:ind w:firstLine="851"/>
        <w:jc w:val="both"/>
        <w:rPr>
          <w:color w:val="000000"/>
          <w:kern w:val="1"/>
          <w:sz w:val="28"/>
          <w:szCs w:val="28"/>
          <w:highlight w:val="yellow"/>
          <w:shd w:val="clear" w:color="auto" w:fill="FFFFFF"/>
          <w:lang w:eastAsia="ar-SA"/>
        </w:rPr>
      </w:pPr>
      <w:r w:rsidRPr="00753FF4">
        <w:rPr>
          <w:color w:val="000000"/>
          <w:kern w:val="1"/>
          <w:sz w:val="28"/>
          <w:szCs w:val="28"/>
          <w:shd w:val="clear" w:color="auto" w:fill="FFFFFF"/>
          <w:lang w:eastAsia="ar-SA"/>
        </w:rPr>
        <w:t xml:space="preserve">межрайонная инспекция Федеральной налоговой службы </w:t>
      </w:r>
      <w:r w:rsidR="00842686">
        <w:rPr>
          <w:color w:val="000000"/>
          <w:kern w:val="1"/>
          <w:sz w:val="28"/>
          <w:szCs w:val="28"/>
          <w:shd w:val="clear" w:color="auto" w:fill="FFFFFF"/>
          <w:lang w:eastAsia="ar-SA"/>
        </w:rPr>
        <w:t>в Темрюкском районе</w:t>
      </w:r>
      <w:r w:rsidRPr="00753FF4">
        <w:rPr>
          <w:color w:val="000000"/>
          <w:kern w:val="1"/>
          <w:sz w:val="28"/>
          <w:szCs w:val="28"/>
          <w:shd w:val="clear" w:color="auto" w:fill="FFFFFF"/>
          <w:lang w:eastAsia="ar-SA"/>
        </w:rPr>
        <w:t xml:space="preserve"> по Краснодарскому краю (далее – ИФНС) - запрос и представление выписки из Единого государственного реестра юридических лиц (Единого государственного реестра индивидуальных предпринимателей)</w:t>
      </w:r>
      <w:r>
        <w:rPr>
          <w:color w:val="000000"/>
          <w:kern w:val="1"/>
          <w:sz w:val="28"/>
          <w:szCs w:val="28"/>
          <w:shd w:val="clear" w:color="auto" w:fill="FFFFFF"/>
          <w:lang w:eastAsia="ar-SA"/>
        </w:rPr>
        <w:t>.</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sidRPr="00123AF4">
        <w:rPr>
          <w:color w:val="000000"/>
          <w:kern w:val="1"/>
          <w:sz w:val="28"/>
          <w:szCs w:val="28"/>
          <w:shd w:val="clear" w:color="auto" w:fill="FFFFFF"/>
          <w:lang w:eastAsia="ar-SA"/>
        </w:rPr>
        <w:t xml:space="preserve">При предоставлении муниципальной услуги </w:t>
      </w:r>
      <w:r>
        <w:rPr>
          <w:color w:val="000000"/>
          <w:kern w:val="1"/>
          <w:sz w:val="28"/>
          <w:szCs w:val="28"/>
          <w:shd w:val="clear" w:color="auto" w:fill="FFFFFF"/>
          <w:lang w:eastAsia="ar-SA"/>
        </w:rPr>
        <w:t xml:space="preserve">органы, предоставляющие муниципальную услугу, </w:t>
      </w:r>
      <w:r w:rsidRPr="00123AF4">
        <w:rPr>
          <w:color w:val="000000"/>
          <w:kern w:val="1"/>
          <w:sz w:val="28"/>
          <w:szCs w:val="28"/>
          <w:shd w:val="clear" w:color="auto" w:fill="FFFFFF"/>
          <w:lang w:eastAsia="ar-SA"/>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являютсянеобходимыми и обязательными для предоставления муниципальной услуги.</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2.3. Результат предоставления муниципальной услуги</w:t>
      </w:r>
    </w:p>
    <w:p w:rsidR="00D05417" w:rsidRDefault="00D05417" w:rsidP="00D05417">
      <w:pPr>
        <w:widowControl w:val="0"/>
        <w:suppressAutoHyphens/>
        <w:autoSpaceDE w:val="0"/>
        <w:spacing w:line="200" w:lineRule="atLeast"/>
        <w:ind w:firstLine="851"/>
        <w:jc w:val="center"/>
        <w:rPr>
          <w:color w:val="000000"/>
          <w:kern w:val="1"/>
          <w:sz w:val="28"/>
          <w:szCs w:val="28"/>
          <w:shd w:val="clear" w:color="auto" w:fill="FFFFFF"/>
          <w:lang w:eastAsia="ar-SA"/>
        </w:rPr>
      </w:pPr>
    </w:p>
    <w:p w:rsidR="00D05417" w:rsidRPr="00016C74" w:rsidRDefault="00D05417" w:rsidP="006B2492">
      <w:pPr>
        <w:ind w:firstLine="720"/>
        <w:jc w:val="both"/>
        <w:rPr>
          <w:spacing w:val="-2"/>
          <w:sz w:val="28"/>
          <w:szCs w:val="28"/>
        </w:rPr>
      </w:pPr>
      <w:r w:rsidRPr="00016C74">
        <w:rPr>
          <w:spacing w:val="-2"/>
          <w:sz w:val="28"/>
          <w:szCs w:val="28"/>
        </w:rPr>
        <w:t>1) уведомление о возможности заключения соглашения об установлении сервитута в предложенных заявителем границах;</w:t>
      </w:r>
    </w:p>
    <w:p w:rsidR="00D05417" w:rsidRPr="00016C74" w:rsidRDefault="00D05417" w:rsidP="006B2492">
      <w:pPr>
        <w:ind w:firstLine="720"/>
        <w:jc w:val="both"/>
        <w:rPr>
          <w:spacing w:val="-2"/>
          <w:sz w:val="28"/>
          <w:szCs w:val="28"/>
        </w:rPr>
      </w:pPr>
      <w:r w:rsidRPr="00016C74">
        <w:rPr>
          <w:spacing w:val="-2"/>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D05417" w:rsidRPr="00016C74" w:rsidRDefault="00D05417" w:rsidP="006B2492">
      <w:pPr>
        <w:ind w:firstLine="720"/>
        <w:jc w:val="both"/>
        <w:rPr>
          <w:spacing w:val="-2"/>
          <w:sz w:val="28"/>
          <w:szCs w:val="28"/>
        </w:rPr>
      </w:pPr>
      <w:r w:rsidRPr="00016C74">
        <w:rPr>
          <w:spacing w:val="-2"/>
          <w:sz w:val="28"/>
          <w:szCs w:val="28"/>
        </w:rPr>
        <w:lastRenderedPageBreak/>
        <w:t>3) подписанные экземпляры проекта соглашения об установлении сервитута (в случаях, если заявление предусматривает установление сервитута в отношении всего земельного участка или на срок до трёх лет);</w:t>
      </w:r>
    </w:p>
    <w:p w:rsidR="00D05417" w:rsidRPr="00016C74" w:rsidRDefault="00D05417" w:rsidP="006B2492">
      <w:pPr>
        <w:ind w:firstLine="720"/>
        <w:jc w:val="both"/>
        <w:rPr>
          <w:sz w:val="28"/>
          <w:szCs w:val="28"/>
        </w:rPr>
      </w:pPr>
      <w:r w:rsidRPr="00016C74">
        <w:rPr>
          <w:sz w:val="28"/>
          <w:szCs w:val="28"/>
        </w:rPr>
        <w:t>4) отказ в предоставлении муниципальной услуги.</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851"/>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2.4. Срок предоставления муниципальной услуги</w:t>
      </w:r>
    </w:p>
    <w:p w:rsidR="00D05417" w:rsidRDefault="00D05417" w:rsidP="00D05417">
      <w:pPr>
        <w:widowControl w:val="0"/>
        <w:suppressAutoHyphens/>
        <w:autoSpaceDE w:val="0"/>
        <w:spacing w:line="200" w:lineRule="atLeast"/>
        <w:ind w:firstLine="851"/>
        <w:jc w:val="center"/>
        <w:rPr>
          <w:color w:val="000000"/>
          <w:kern w:val="1"/>
          <w:sz w:val="28"/>
          <w:szCs w:val="28"/>
          <w:shd w:val="clear" w:color="auto" w:fill="FFFFFF"/>
          <w:lang w:eastAsia="ar-SA"/>
        </w:rPr>
      </w:pP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r w:rsidRPr="00016C74">
        <w:rPr>
          <w:color w:val="000000"/>
          <w:kern w:val="1"/>
          <w:sz w:val="28"/>
          <w:szCs w:val="28"/>
          <w:shd w:val="clear" w:color="auto" w:fill="FFFFFF"/>
          <w:lang w:eastAsia="ar-SA"/>
        </w:rPr>
        <w:t>Срок предоставления муниципальной услуги составляет не более       30 дней со дня поступления заявления и прилагаемых к нему документов</w:t>
      </w:r>
      <w:r>
        <w:rPr>
          <w:color w:val="000000"/>
          <w:kern w:val="1"/>
          <w:sz w:val="28"/>
          <w:szCs w:val="28"/>
          <w:shd w:val="clear" w:color="auto" w:fill="FFFFFF"/>
          <w:lang w:eastAsia="ar-SA"/>
        </w:rPr>
        <w:t>.</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2.5.Нормативные правовые акты, регулирующие отношения, возникающие в связи с предоставлением муниципальной услуги</w:t>
      </w:r>
    </w:p>
    <w:p w:rsidR="00D05417" w:rsidRDefault="00D05417" w:rsidP="00D05417">
      <w:pPr>
        <w:widowControl w:val="0"/>
        <w:suppressAutoHyphens/>
        <w:autoSpaceDE w:val="0"/>
        <w:spacing w:line="200" w:lineRule="atLeast"/>
        <w:ind w:firstLine="851"/>
        <w:jc w:val="center"/>
        <w:rPr>
          <w:color w:val="000000"/>
          <w:kern w:val="1"/>
          <w:sz w:val="28"/>
          <w:szCs w:val="28"/>
          <w:shd w:val="clear" w:color="auto" w:fill="FFFFFF"/>
          <w:lang w:eastAsia="ar-SA"/>
        </w:rPr>
      </w:pPr>
    </w:p>
    <w:p w:rsidR="00D05417" w:rsidRDefault="00D05417" w:rsidP="00D05417">
      <w:pPr>
        <w:tabs>
          <w:tab w:val="left" w:pos="14040"/>
        </w:tabs>
        <w:suppressAutoHyphens/>
        <w:spacing w:line="200" w:lineRule="atLeast"/>
        <w:ind w:firstLine="709"/>
        <w:jc w:val="both"/>
        <w:rPr>
          <w:color w:val="000000"/>
          <w:sz w:val="28"/>
          <w:szCs w:val="28"/>
          <w:shd w:val="clear" w:color="auto" w:fill="FFFFFF"/>
          <w:lang w:eastAsia="ar-SA"/>
        </w:rPr>
      </w:pPr>
      <w:r>
        <w:rPr>
          <w:color w:val="000000"/>
          <w:sz w:val="28"/>
          <w:szCs w:val="28"/>
          <w:shd w:val="clear" w:color="auto" w:fill="FFFFFF"/>
          <w:lang w:eastAsia="ar-SA"/>
        </w:rPr>
        <w:t>Конституция Российской Федерации от 12 декабря 1993 года (текст опубликован в «Российской газете» от 25 декабря 1993 года № 237);</w:t>
      </w:r>
    </w:p>
    <w:p w:rsidR="00D05417" w:rsidRDefault="00842686" w:rsidP="00D05417">
      <w:pPr>
        <w:tabs>
          <w:tab w:val="left" w:pos="14040"/>
        </w:tabs>
        <w:suppressAutoHyphens/>
        <w:spacing w:line="200" w:lineRule="atLeast"/>
        <w:ind w:firstLine="709"/>
        <w:jc w:val="both"/>
        <w:rPr>
          <w:sz w:val="28"/>
          <w:szCs w:val="28"/>
          <w:shd w:val="clear" w:color="auto" w:fill="FFFFFF"/>
          <w:lang w:eastAsia="ar-SA"/>
        </w:rPr>
      </w:pPr>
      <w:hyperlink r:id="rId10" w:history="1">
        <w:r w:rsidR="00D05417" w:rsidRPr="00A808A4">
          <w:rPr>
            <w:color w:val="000000"/>
            <w:sz w:val="28"/>
            <w:szCs w:val="28"/>
            <w:shd w:val="clear" w:color="auto" w:fill="FFFFFF"/>
            <w:lang w:eastAsia="ar-SA"/>
          </w:rPr>
          <w:t>Земельный кодекс</w:t>
        </w:r>
      </w:hyperlink>
      <w:r w:rsidR="00D05417" w:rsidRPr="00A808A4">
        <w:rPr>
          <w:sz w:val="28"/>
          <w:szCs w:val="28"/>
          <w:shd w:val="clear" w:color="auto" w:fill="FFFFFF"/>
          <w:lang w:eastAsia="ar-SA"/>
        </w:rPr>
        <w:t xml:space="preserve"> Российской Федерации </w:t>
      </w:r>
      <w:r w:rsidR="00D05417">
        <w:rPr>
          <w:sz w:val="28"/>
          <w:szCs w:val="28"/>
          <w:shd w:val="clear" w:color="auto" w:fill="FFFFFF"/>
          <w:lang w:eastAsia="ar-SA"/>
        </w:rPr>
        <w:t xml:space="preserve">(Собрание законодательства Российской Федерации, 29 октября 2001 года, № 44, ст.4147); </w:t>
      </w:r>
    </w:p>
    <w:p w:rsidR="00D05417" w:rsidRPr="00A808A4" w:rsidRDefault="00842686" w:rsidP="00D05417">
      <w:pPr>
        <w:tabs>
          <w:tab w:val="left" w:pos="14040"/>
        </w:tabs>
        <w:suppressAutoHyphens/>
        <w:spacing w:line="200" w:lineRule="atLeast"/>
        <w:ind w:firstLine="709"/>
        <w:jc w:val="both"/>
        <w:rPr>
          <w:sz w:val="28"/>
          <w:szCs w:val="28"/>
          <w:shd w:val="clear" w:color="auto" w:fill="FFFFFF"/>
          <w:lang w:eastAsia="ar-SA"/>
        </w:rPr>
      </w:pPr>
      <w:hyperlink r:id="rId11" w:history="1">
        <w:r w:rsidR="00D05417" w:rsidRPr="00A808A4">
          <w:rPr>
            <w:sz w:val="28"/>
            <w:szCs w:val="28"/>
            <w:shd w:val="clear" w:color="auto" w:fill="FFFFFF"/>
            <w:lang w:eastAsia="ar-SA"/>
          </w:rPr>
          <w:t>Федеральный закон</w:t>
        </w:r>
      </w:hyperlink>
      <w:r w:rsidR="00D05417" w:rsidRPr="00A808A4">
        <w:rPr>
          <w:sz w:val="28"/>
          <w:szCs w:val="28"/>
          <w:shd w:val="clear" w:color="auto" w:fill="FFFFFF"/>
          <w:lang w:eastAsia="ar-SA"/>
        </w:rPr>
        <w:t xml:space="preserve"> от 27 июля 2010 года № 210-ФЗ </w:t>
      </w:r>
      <w:r w:rsidR="00D05417">
        <w:rPr>
          <w:sz w:val="28"/>
          <w:szCs w:val="28"/>
          <w:shd w:val="clear" w:color="auto" w:fill="FFFFFF"/>
          <w:lang w:eastAsia="ar-SA"/>
        </w:rPr>
        <w:t>«</w:t>
      </w:r>
      <w:r w:rsidR="00D05417" w:rsidRPr="00A808A4">
        <w:rPr>
          <w:sz w:val="28"/>
          <w:szCs w:val="28"/>
          <w:shd w:val="clear" w:color="auto" w:fill="FFFFFF"/>
          <w:lang w:eastAsia="ar-SA"/>
        </w:rPr>
        <w:t>Об организации предоставления государственных и муниципальных услуг</w:t>
      </w:r>
      <w:r w:rsidR="00D05417">
        <w:rPr>
          <w:sz w:val="28"/>
          <w:szCs w:val="28"/>
          <w:shd w:val="clear" w:color="auto" w:fill="FFFFFF"/>
          <w:lang w:eastAsia="ar-SA"/>
        </w:rPr>
        <w:t>» (</w:t>
      </w:r>
      <w:r w:rsidR="00D05417" w:rsidRPr="002B7550">
        <w:rPr>
          <w:sz w:val="28"/>
          <w:szCs w:val="28"/>
          <w:shd w:val="clear" w:color="auto" w:fill="FFFFFF"/>
          <w:lang w:eastAsia="ar-SA"/>
        </w:rPr>
        <w:t xml:space="preserve">Собрание законодательства Российской Федерации, </w:t>
      </w:r>
      <w:r w:rsidR="00D05417">
        <w:rPr>
          <w:sz w:val="28"/>
          <w:szCs w:val="28"/>
          <w:shd w:val="clear" w:color="auto" w:fill="FFFFFF"/>
          <w:lang w:eastAsia="ar-SA"/>
        </w:rPr>
        <w:t>02августа</w:t>
      </w:r>
      <w:r w:rsidR="00D05417" w:rsidRPr="002B7550">
        <w:rPr>
          <w:sz w:val="28"/>
          <w:szCs w:val="28"/>
          <w:shd w:val="clear" w:color="auto" w:fill="FFFFFF"/>
          <w:lang w:eastAsia="ar-SA"/>
        </w:rPr>
        <w:t xml:space="preserve"> 20</w:t>
      </w:r>
      <w:r w:rsidR="00D05417">
        <w:rPr>
          <w:sz w:val="28"/>
          <w:szCs w:val="28"/>
          <w:shd w:val="clear" w:color="auto" w:fill="FFFFFF"/>
          <w:lang w:eastAsia="ar-SA"/>
        </w:rPr>
        <w:t>10</w:t>
      </w:r>
      <w:r w:rsidR="00D05417" w:rsidRPr="002B7550">
        <w:rPr>
          <w:sz w:val="28"/>
          <w:szCs w:val="28"/>
          <w:shd w:val="clear" w:color="auto" w:fill="FFFFFF"/>
          <w:lang w:eastAsia="ar-SA"/>
        </w:rPr>
        <w:t xml:space="preserve"> года, № </w:t>
      </w:r>
      <w:r w:rsidR="00D05417">
        <w:rPr>
          <w:sz w:val="28"/>
          <w:szCs w:val="28"/>
          <w:shd w:val="clear" w:color="auto" w:fill="FFFFFF"/>
          <w:lang w:eastAsia="ar-SA"/>
        </w:rPr>
        <w:t>31</w:t>
      </w:r>
      <w:r w:rsidR="00D05417" w:rsidRPr="002B7550">
        <w:rPr>
          <w:sz w:val="28"/>
          <w:szCs w:val="28"/>
          <w:shd w:val="clear" w:color="auto" w:fill="FFFFFF"/>
          <w:lang w:eastAsia="ar-SA"/>
        </w:rPr>
        <w:t>, ст.41</w:t>
      </w:r>
      <w:r w:rsidR="00D05417">
        <w:rPr>
          <w:sz w:val="28"/>
          <w:szCs w:val="28"/>
          <w:shd w:val="clear" w:color="auto" w:fill="FFFFFF"/>
          <w:lang w:eastAsia="ar-SA"/>
        </w:rPr>
        <w:t>79)</w:t>
      </w:r>
      <w:r w:rsidR="00D05417" w:rsidRPr="00A808A4">
        <w:rPr>
          <w:sz w:val="28"/>
          <w:szCs w:val="28"/>
          <w:shd w:val="clear" w:color="auto" w:fill="FFFFFF"/>
          <w:lang w:eastAsia="ar-SA"/>
        </w:rPr>
        <w:t>;</w:t>
      </w:r>
    </w:p>
    <w:p w:rsidR="00D05417" w:rsidRDefault="00842686" w:rsidP="00D05417">
      <w:pPr>
        <w:tabs>
          <w:tab w:val="left" w:pos="14040"/>
        </w:tabs>
        <w:suppressAutoHyphens/>
        <w:spacing w:line="200" w:lineRule="atLeast"/>
        <w:ind w:firstLine="709"/>
        <w:jc w:val="both"/>
        <w:rPr>
          <w:sz w:val="28"/>
          <w:szCs w:val="28"/>
          <w:shd w:val="clear" w:color="auto" w:fill="FFFFFF"/>
          <w:lang w:eastAsia="ar-SA"/>
        </w:rPr>
      </w:pPr>
      <w:hyperlink r:id="rId12" w:history="1">
        <w:r w:rsidR="00D05417" w:rsidRPr="00A808A4">
          <w:rPr>
            <w:sz w:val="28"/>
            <w:szCs w:val="28"/>
            <w:shd w:val="clear" w:color="auto" w:fill="FFFFFF"/>
            <w:lang w:eastAsia="ar-SA"/>
          </w:rPr>
          <w:t>Федеральный закон</w:t>
        </w:r>
      </w:hyperlink>
      <w:r w:rsidR="00D05417" w:rsidRPr="00A808A4">
        <w:rPr>
          <w:sz w:val="28"/>
          <w:szCs w:val="28"/>
          <w:shd w:val="clear" w:color="auto" w:fill="FFFFFF"/>
          <w:lang w:eastAsia="ar-SA"/>
        </w:rPr>
        <w:t xml:space="preserve"> от 6 октября 2003 года № 131-ФЗ </w:t>
      </w:r>
      <w:r w:rsidR="00D05417">
        <w:rPr>
          <w:sz w:val="28"/>
          <w:szCs w:val="28"/>
          <w:shd w:val="clear" w:color="auto" w:fill="FFFFFF"/>
          <w:lang w:eastAsia="ar-SA"/>
        </w:rPr>
        <w:t>«</w:t>
      </w:r>
      <w:r w:rsidR="00D05417" w:rsidRPr="00A808A4">
        <w:rPr>
          <w:sz w:val="28"/>
          <w:szCs w:val="28"/>
          <w:shd w:val="clear" w:color="auto" w:fill="FFFFFF"/>
          <w:lang w:eastAsia="ar-SA"/>
        </w:rPr>
        <w:t>Об общих принципах организации местного самоуправления в Российской Федерации</w:t>
      </w:r>
      <w:r w:rsidR="00D05417">
        <w:rPr>
          <w:sz w:val="28"/>
          <w:szCs w:val="28"/>
          <w:shd w:val="clear" w:color="auto" w:fill="FFFFFF"/>
          <w:lang w:eastAsia="ar-SA"/>
        </w:rPr>
        <w:t>»    (</w:t>
      </w:r>
      <w:r w:rsidR="00D05417" w:rsidRPr="005F4FDD">
        <w:rPr>
          <w:sz w:val="28"/>
          <w:szCs w:val="28"/>
          <w:shd w:val="clear" w:color="auto" w:fill="FFFFFF"/>
          <w:lang w:eastAsia="ar-SA"/>
        </w:rPr>
        <w:t>Собрание законодательства Российской Федерации, 0</w:t>
      </w:r>
      <w:r w:rsidR="00D05417">
        <w:rPr>
          <w:sz w:val="28"/>
          <w:szCs w:val="28"/>
          <w:shd w:val="clear" w:color="auto" w:fill="FFFFFF"/>
          <w:lang w:eastAsia="ar-SA"/>
        </w:rPr>
        <w:t>6октября</w:t>
      </w:r>
      <w:r w:rsidR="00D05417" w:rsidRPr="005F4FDD">
        <w:rPr>
          <w:sz w:val="28"/>
          <w:szCs w:val="28"/>
          <w:shd w:val="clear" w:color="auto" w:fill="FFFFFF"/>
          <w:lang w:eastAsia="ar-SA"/>
        </w:rPr>
        <w:t xml:space="preserve"> 20</w:t>
      </w:r>
      <w:r w:rsidR="00D05417">
        <w:rPr>
          <w:sz w:val="28"/>
          <w:szCs w:val="28"/>
          <w:shd w:val="clear" w:color="auto" w:fill="FFFFFF"/>
          <w:lang w:eastAsia="ar-SA"/>
        </w:rPr>
        <w:t>03</w:t>
      </w:r>
      <w:r w:rsidR="00D05417" w:rsidRPr="005F4FDD">
        <w:rPr>
          <w:sz w:val="28"/>
          <w:szCs w:val="28"/>
          <w:shd w:val="clear" w:color="auto" w:fill="FFFFFF"/>
          <w:lang w:eastAsia="ar-SA"/>
        </w:rPr>
        <w:t xml:space="preserve"> года, № </w:t>
      </w:r>
      <w:r w:rsidR="00D05417">
        <w:rPr>
          <w:sz w:val="28"/>
          <w:szCs w:val="28"/>
          <w:shd w:val="clear" w:color="auto" w:fill="FFFFFF"/>
          <w:lang w:eastAsia="ar-SA"/>
        </w:rPr>
        <w:t>40</w:t>
      </w:r>
      <w:r w:rsidR="00D05417" w:rsidRPr="005F4FDD">
        <w:rPr>
          <w:sz w:val="28"/>
          <w:szCs w:val="28"/>
          <w:shd w:val="clear" w:color="auto" w:fill="FFFFFF"/>
          <w:lang w:eastAsia="ar-SA"/>
        </w:rPr>
        <w:t>, ст.</w:t>
      </w:r>
      <w:r w:rsidR="00D05417">
        <w:rPr>
          <w:sz w:val="28"/>
          <w:szCs w:val="28"/>
          <w:shd w:val="clear" w:color="auto" w:fill="FFFFFF"/>
          <w:lang w:eastAsia="ar-SA"/>
        </w:rPr>
        <w:t>3822)</w:t>
      </w:r>
      <w:r w:rsidR="00D05417" w:rsidRPr="00A808A4">
        <w:rPr>
          <w:sz w:val="28"/>
          <w:szCs w:val="28"/>
          <w:shd w:val="clear" w:color="auto" w:fill="FFFFFF"/>
          <w:lang w:eastAsia="ar-SA"/>
        </w:rPr>
        <w:t>;</w:t>
      </w:r>
    </w:p>
    <w:p w:rsidR="00D05417" w:rsidRDefault="00842686" w:rsidP="00D05417">
      <w:pPr>
        <w:tabs>
          <w:tab w:val="left" w:pos="14040"/>
        </w:tabs>
        <w:suppressAutoHyphens/>
        <w:spacing w:line="200" w:lineRule="atLeast"/>
        <w:ind w:firstLine="709"/>
        <w:jc w:val="both"/>
        <w:rPr>
          <w:sz w:val="28"/>
          <w:szCs w:val="28"/>
          <w:shd w:val="clear" w:color="auto" w:fill="FFFFFF"/>
          <w:lang w:eastAsia="ar-SA"/>
        </w:rPr>
      </w:pPr>
      <w:hyperlink r:id="rId13" w:history="1">
        <w:r w:rsidR="00D05417" w:rsidRPr="00A808A4">
          <w:rPr>
            <w:sz w:val="28"/>
            <w:szCs w:val="28"/>
            <w:shd w:val="clear" w:color="auto" w:fill="FFFFFF"/>
            <w:lang w:eastAsia="ar-SA"/>
          </w:rPr>
          <w:t>Федеральный закон</w:t>
        </w:r>
      </w:hyperlink>
      <w:r w:rsidR="00D05417" w:rsidRPr="00A808A4">
        <w:rPr>
          <w:sz w:val="28"/>
          <w:szCs w:val="28"/>
          <w:shd w:val="clear" w:color="auto" w:fill="FFFFFF"/>
          <w:lang w:eastAsia="ar-SA"/>
        </w:rPr>
        <w:t xml:space="preserve"> от 25 октября 2001 года № 137-ФЗ </w:t>
      </w:r>
      <w:r w:rsidR="00D05417">
        <w:rPr>
          <w:sz w:val="28"/>
          <w:szCs w:val="28"/>
          <w:shd w:val="clear" w:color="auto" w:fill="FFFFFF"/>
          <w:lang w:eastAsia="ar-SA"/>
        </w:rPr>
        <w:t>«</w:t>
      </w:r>
      <w:r w:rsidR="00D05417" w:rsidRPr="00A808A4">
        <w:rPr>
          <w:sz w:val="28"/>
          <w:szCs w:val="28"/>
          <w:shd w:val="clear" w:color="auto" w:fill="FFFFFF"/>
          <w:lang w:eastAsia="ar-SA"/>
        </w:rPr>
        <w:t>О введении в действие Земельного кодекса Российской Федерации</w:t>
      </w:r>
      <w:r w:rsidR="00D05417">
        <w:rPr>
          <w:sz w:val="28"/>
          <w:szCs w:val="28"/>
          <w:shd w:val="clear" w:color="auto" w:fill="FFFFFF"/>
          <w:lang w:eastAsia="ar-SA"/>
        </w:rPr>
        <w:t>»</w:t>
      </w:r>
      <w:r w:rsidR="00D05417" w:rsidRPr="00D679F8">
        <w:rPr>
          <w:sz w:val="28"/>
          <w:szCs w:val="28"/>
          <w:shd w:val="clear" w:color="auto" w:fill="FFFFFF"/>
          <w:lang w:eastAsia="ar-SA"/>
        </w:rPr>
        <w:t>(Собрание законодательства Российской Федерации, 29 октября 2001 года, № 44, ст.414</w:t>
      </w:r>
      <w:r w:rsidR="00D05417">
        <w:rPr>
          <w:sz w:val="28"/>
          <w:szCs w:val="28"/>
          <w:shd w:val="clear" w:color="auto" w:fill="FFFFFF"/>
          <w:lang w:eastAsia="ar-SA"/>
        </w:rPr>
        <w:t>8)</w:t>
      </w:r>
      <w:r w:rsidR="00D05417" w:rsidRPr="00A808A4">
        <w:rPr>
          <w:sz w:val="28"/>
          <w:szCs w:val="28"/>
          <w:shd w:val="clear" w:color="auto" w:fill="FFFFFF"/>
          <w:lang w:eastAsia="ar-SA"/>
        </w:rPr>
        <w:t>;</w:t>
      </w:r>
    </w:p>
    <w:p w:rsidR="00D05417" w:rsidRDefault="00842686" w:rsidP="00D05417">
      <w:pPr>
        <w:tabs>
          <w:tab w:val="left" w:pos="14040"/>
        </w:tabs>
        <w:suppressAutoHyphens/>
        <w:spacing w:line="200" w:lineRule="atLeast"/>
        <w:ind w:firstLine="709"/>
        <w:jc w:val="both"/>
        <w:rPr>
          <w:sz w:val="28"/>
          <w:szCs w:val="28"/>
          <w:shd w:val="clear" w:color="auto" w:fill="FFFFFF"/>
          <w:lang w:eastAsia="ar-SA"/>
        </w:rPr>
      </w:pPr>
      <w:hyperlink r:id="rId14" w:history="1">
        <w:r w:rsidR="00D05417" w:rsidRPr="00A808A4">
          <w:rPr>
            <w:sz w:val="28"/>
            <w:szCs w:val="28"/>
            <w:shd w:val="clear" w:color="auto" w:fill="FFFFFF"/>
            <w:lang w:eastAsia="ar-SA"/>
          </w:rPr>
          <w:t>Закон</w:t>
        </w:r>
      </w:hyperlink>
      <w:r w:rsidR="00D05417" w:rsidRPr="00A808A4">
        <w:rPr>
          <w:sz w:val="28"/>
          <w:szCs w:val="28"/>
          <w:shd w:val="clear" w:color="auto" w:fill="FFFFFF"/>
          <w:lang w:eastAsia="ar-SA"/>
        </w:rPr>
        <w:t xml:space="preserve"> Краснодарского края от 5 ноября 2002 года № 532-КЗ </w:t>
      </w:r>
      <w:r w:rsidR="00D05417">
        <w:rPr>
          <w:sz w:val="28"/>
          <w:szCs w:val="28"/>
          <w:shd w:val="clear" w:color="auto" w:fill="FFFFFF"/>
          <w:lang w:eastAsia="ar-SA"/>
        </w:rPr>
        <w:t>«</w:t>
      </w:r>
      <w:r w:rsidR="00D05417" w:rsidRPr="00A808A4">
        <w:rPr>
          <w:sz w:val="28"/>
          <w:szCs w:val="28"/>
          <w:shd w:val="clear" w:color="auto" w:fill="FFFFFF"/>
          <w:lang w:eastAsia="ar-SA"/>
        </w:rPr>
        <w:t>Об основах регулирования земельных отношений в Краснодарском крае</w:t>
      </w:r>
      <w:r w:rsidR="00D05417">
        <w:rPr>
          <w:sz w:val="28"/>
          <w:szCs w:val="28"/>
          <w:shd w:val="clear" w:color="auto" w:fill="FFFFFF"/>
          <w:lang w:eastAsia="ar-SA"/>
        </w:rPr>
        <w:t>» (</w:t>
      </w:r>
      <w:r w:rsidR="00D05417" w:rsidRPr="00D679F8">
        <w:rPr>
          <w:sz w:val="28"/>
          <w:szCs w:val="28"/>
          <w:shd w:val="clear" w:color="auto" w:fill="FFFFFF"/>
          <w:lang w:eastAsia="ar-SA"/>
        </w:rPr>
        <w:t>газет</w:t>
      </w:r>
      <w:r w:rsidR="00D05417">
        <w:rPr>
          <w:sz w:val="28"/>
          <w:szCs w:val="28"/>
          <w:shd w:val="clear" w:color="auto" w:fill="FFFFFF"/>
          <w:lang w:eastAsia="ar-SA"/>
        </w:rPr>
        <w:t>а«</w:t>
      </w:r>
      <w:r w:rsidR="00D05417" w:rsidRPr="00D679F8">
        <w:rPr>
          <w:sz w:val="28"/>
          <w:szCs w:val="28"/>
          <w:shd w:val="clear" w:color="auto" w:fill="FFFFFF"/>
          <w:lang w:eastAsia="ar-SA"/>
        </w:rPr>
        <w:t>Кубанские новости</w:t>
      </w:r>
      <w:r w:rsidR="00D05417">
        <w:rPr>
          <w:sz w:val="28"/>
          <w:szCs w:val="28"/>
          <w:shd w:val="clear" w:color="auto" w:fill="FFFFFF"/>
          <w:lang w:eastAsia="ar-SA"/>
        </w:rPr>
        <w:t>» от 14 ноября 2002 года №</w:t>
      </w:r>
      <w:r w:rsidR="00D05417" w:rsidRPr="00D679F8">
        <w:rPr>
          <w:sz w:val="28"/>
          <w:szCs w:val="28"/>
          <w:shd w:val="clear" w:color="auto" w:fill="FFFFFF"/>
          <w:lang w:eastAsia="ar-SA"/>
        </w:rPr>
        <w:t xml:space="preserve"> 240</w:t>
      </w:r>
      <w:r w:rsidR="00D05417">
        <w:rPr>
          <w:sz w:val="28"/>
          <w:szCs w:val="28"/>
          <w:shd w:val="clear" w:color="auto" w:fill="FFFFFF"/>
          <w:lang w:eastAsia="ar-SA"/>
        </w:rPr>
        <w:t>);</w:t>
      </w:r>
    </w:p>
    <w:p w:rsidR="00D05417" w:rsidRPr="00A808A4" w:rsidRDefault="00D05417" w:rsidP="00D05417">
      <w:pPr>
        <w:tabs>
          <w:tab w:val="left" w:pos="14040"/>
        </w:tabs>
        <w:suppressAutoHyphens/>
        <w:spacing w:line="200" w:lineRule="atLeast"/>
        <w:ind w:firstLine="709"/>
        <w:jc w:val="both"/>
        <w:rPr>
          <w:sz w:val="28"/>
          <w:szCs w:val="28"/>
          <w:shd w:val="clear" w:color="auto" w:fill="FFFFFF"/>
          <w:lang w:eastAsia="ar-SA"/>
        </w:rPr>
      </w:pPr>
      <w:r>
        <w:rPr>
          <w:sz w:val="28"/>
          <w:szCs w:val="28"/>
          <w:shd w:val="clear" w:color="auto" w:fill="FFFFFF"/>
          <w:lang w:eastAsia="ar-SA"/>
        </w:rPr>
        <w:t xml:space="preserve">устав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Pr>
          <w:sz w:val="28"/>
          <w:szCs w:val="28"/>
          <w:shd w:val="clear" w:color="auto" w:fill="FFFFFF"/>
          <w:lang w:eastAsia="ar-SA"/>
        </w:rPr>
        <w:t>.</w:t>
      </w:r>
    </w:p>
    <w:p w:rsidR="00D05417" w:rsidRDefault="00D05417" w:rsidP="00D05417">
      <w:pPr>
        <w:widowControl w:val="0"/>
        <w:suppressAutoHyphens/>
        <w:autoSpaceDE w:val="0"/>
        <w:spacing w:line="200" w:lineRule="atLeast"/>
        <w:ind w:firstLine="851"/>
        <w:jc w:val="both"/>
        <w:rPr>
          <w:color w:val="000000"/>
          <w:kern w:val="1"/>
          <w:sz w:val="28"/>
          <w:szCs w:val="28"/>
          <w:shd w:val="clear" w:color="auto" w:fill="FFFFFF"/>
          <w:lang w:eastAsia="ar-SA"/>
        </w:rPr>
      </w:pPr>
    </w:p>
    <w:p w:rsidR="00D05417" w:rsidRPr="00993AD6" w:rsidRDefault="00D05417" w:rsidP="00D05417">
      <w:pPr>
        <w:ind w:firstLine="709"/>
        <w:jc w:val="center"/>
        <w:rPr>
          <w:b/>
          <w:sz w:val="28"/>
          <w:szCs w:val="28"/>
        </w:rPr>
      </w:pPr>
      <w:r w:rsidRPr="00993AD6">
        <w:rPr>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05417" w:rsidRDefault="00D05417" w:rsidP="00D05417">
      <w:pPr>
        <w:ind w:firstLine="709"/>
        <w:jc w:val="center"/>
        <w:rPr>
          <w:b/>
          <w:sz w:val="28"/>
          <w:szCs w:val="28"/>
        </w:rPr>
      </w:pPr>
    </w:p>
    <w:p w:rsidR="00D05417" w:rsidRPr="0003436E" w:rsidRDefault="00D05417" w:rsidP="00D05417">
      <w:pPr>
        <w:autoSpaceDE w:val="0"/>
        <w:autoSpaceDN w:val="0"/>
        <w:adjustRightInd w:val="0"/>
        <w:ind w:firstLine="720"/>
        <w:jc w:val="both"/>
        <w:rPr>
          <w:sz w:val="28"/>
          <w:szCs w:val="28"/>
        </w:rPr>
      </w:pPr>
      <w:r w:rsidRPr="0003436E">
        <w:rPr>
          <w:sz w:val="28"/>
          <w:szCs w:val="28"/>
        </w:rPr>
        <w:t xml:space="preserve">1) заявление о заключении соглашения об установлении сервитута, которое оформляется по форме согласно </w:t>
      </w:r>
      <w:hyperlink r:id="rId15" w:history="1">
        <w:r w:rsidRPr="0003436E">
          <w:rPr>
            <w:sz w:val="28"/>
            <w:szCs w:val="28"/>
          </w:rPr>
          <w:t>приложению № 1</w:t>
        </w:r>
      </w:hyperlink>
      <w:r w:rsidRPr="0003436E">
        <w:rPr>
          <w:sz w:val="28"/>
          <w:szCs w:val="28"/>
        </w:rPr>
        <w:t xml:space="preserve"> к настоящему </w:t>
      </w:r>
      <w:r>
        <w:rPr>
          <w:sz w:val="28"/>
          <w:szCs w:val="28"/>
        </w:rPr>
        <w:t>а</w:t>
      </w:r>
      <w:r w:rsidRPr="0003436E">
        <w:rPr>
          <w:sz w:val="28"/>
          <w:szCs w:val="28"/>
        </w:rPr>
        <w:t>дминистративному регламенту;</w:t>
      </w:r>
    </w:p>
    <w:p w:rsidR="00D05417" w:rsidRPr="0003436E" w:rsidRDefault="00D05417" w:rsidP="00D05417">
      <w:pPr>
        <w:autoSpaceDE w:val="0"/>
        <w:autoSpaceDN w:val="0"/>
        <w:adjustRightInd w:val="0"/>
        <w:ind w:firstLine="720"/>
        <w:jc w:val="both"/>
        <w:rPr>
          <w:sz w:val="28"/>
          <w:szCs w:val="28"/>
        </w:rPr>
      </w:pPr>
      <w:r w:rsidRPr="0003436E">
        <w:rPr>
          <w:sz w:val="28"/>
          <w:szCs w:val="28"/>
        </w:rPr>
        <w:t>2) 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заявителя (подлинник для ознакомления);</w:t>
      </w:r>
    </w:p>
    <w:p w:rsidR="00D05417" w:rsidRPr="0003436E" w:rsidRDefault="00D05417" w:rsidP="00D05417">
      <w:pPr>
        <w:autoSpaceDE w:val="0"/>
        <w:autoSpaceDN w:val="0"/>
        <w:adjustRightInd w:val="0"/>
        <w:ind w:firstLine="720"/>
        <w:jc w:val="both"/>
        <w:rPr>
          <w:sz w:val="28"/>
          <w:szCs w:val="28"/>
        </w:rPr>
      </w:pPr>
      <w:r w:rsidRPr="0003436E">
        <w:rPr>
          <w:sz w:val="28"/>
          <w:szCs w:val="28"/>
        </w:rPr>
        <w:lastRenderedPageBreak/>
        <w:t>3) выписка из Единого государственного реестра индивидуальных предпринимателей (для индивидуальных предпринимателей), выписка из Единого государственного реестра юридических лиц (для юридических лиц), выданные не позднее трёх месяцев до даты подачи заявления;</w:t>
      </w:r>
    </w:p>
    <w:p w:rsidR="00D05417" w:rsidRPr="0003436E" w:rsidRDefault="00D05417" w:rsidP="00D05417">
      <w:pPr>
        <w:autoSpaceDE w:val="0"/>
        <w:autoSpaceDN w:val="0"/>
        <w:adjustRightInd w:val="0"/>
        <w:ind w:firstLine="720"/>
        <w:jc w:val="both"/>
        <w:rPr>
          <w:sz w:val="28"/>
          <w:szCs w:val="28"/>
        </w:rPr>
      </w:pPr>
      <w:r w:rsidRPr="0003436E">
        <w:rPr>
          <w:sz w:val="28"/>
          <w:szCs w:val="28"/>
        </w:rPr>
        <w:t>4)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D05417" w:rsidRPr="0003436E" w:rsidRDefault="00D05417" w:rsidP="00D05417">
      <w:pPr>
        <w:autoSpaceDE w:val="0"/>
        <w:autoSpaceDN w:val="0"/>
        <w:adjustRightInd w:val="0"/>
        <w:ind w:firstLine="720"/>
        <w:jc w:val="both"/>
        <w:rPr>
          <w:sz w:val="28"/>
          <w:szCs w:val="28"/>
        </w:rPr>
      </w:pPr>
      <w:r w:rsidRPr="0003436E">
        <w:rPr>
          <w:sz w:val="28"/>
          <w:szCs w:val="28"/>
        </w:rPr>
        <w:t>5) кадастровая выписка о земельном участке или кадастровый паспорт земельного участка;</w:t>
      </w:r>
    </w:p>
    <w:p w:rsidR="00D05417" w:rsidRPr="0003436E" w:rsidRDefault="00D05417" w:rsidP="00D05417">
      <w:pPr>
        <w:autoSpaceDE w:val="0"/>
        <w:autoSpaceDN w:val="0"/>
        <w:adjustRightInd w:val="0"/>
        <w:ind w:firstLine="720"/>
        <w:jc w:val="both"/>
        <w:rPr>
          <w:sz w:val="28"/>
          <w:szCs w:val="28"/>
        </w:rPr>
      </w:pPr>
      <w:r w:rsidRPr="0003436E">
        <w:rPr>
          <w:sz w:val="28"/>
          <w:szCs w:val="28"/>
        </w:rPr>
        <w:t>6) выписка из Единого государственного реестра прав на недвижимое имущество и сделок с ним о правах на земельный участок, в отношении которого предусматривается установление сервитута;</w:t>
      </w:r>
    </w:p>
    <w:p w:rsidR="00D05417" w:rsidRPr="0003436E" w:rsidRDefault="00D05417" w:rsidP="00D05417">
      <w:pPr>
        <w:autoSpaceDE w:val="0"/>
        <w:autoSpaceDN w:val="0"/>
        <w:adjustRightInd w:val="0"/>
        <w:ind w:firstLine="720"/>
        <w:jc w:val="both"/>
        <w:rPr>
          <w:sz w:val="28"/>
          <w:szCs w:val="28"/>
        </w:rPr>
      </w:pPr>
      <w:r w:rsidRPr="0003436E">
        <w:rPr>
          <w:sz w:val="28"/>
          <w:szCs w:val="28"/>
        </w:rPr>
        <w:t>7)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D05417" w:rsidRDefault="00D05417" w:rsidP="00D05417">
      <w:pPr>
        <w:widowControl w:val="0"/>
        <w:suppressAutoHyphens/>
        <w:autoSpaceDE w:val="0"/>
        <w:spacing w:line="200" w:lineRule="atLeast"/>
        <w:ind w:firstLine="709"/>
        <w:jc w:val="both"/>
        <w:rPr>
          <w:sz w:val="28"/>
          <w:szCs w:val="28"/>
        </w:rPr>
      </w:pPr>
      <w:r>
        <w:rPr>
          <w:color w:val="000000"/>
          <w:sz w:val="28"/>
          <w:szCs w:val="28"/>
        </w:rPr>
        <w:t>З</w:t>
      </w:r>
      <w:r w:rsidRPr="007D38DF">
        <w:rPr>
          <w:color w:val="000000"/>
          <w:sz w:val="28"/>
          <w:szCs w:val="28"/>
        </w:rPr>
        <w:t xml:space="preserve">аявление может быть предоставлено в форме электронного документа, в соответствии с </w:t>
      </w:r>
      <w:r w:rsidRPr="007D38DF">
        <w:rPr>
          <w:sz w:val="28"/>
          <w:szCs w:val="28"/>
        </w:rPr>
        <w:t>Федеральным законом  от 6 апреля 2011 года № 63-ФЗ «Об электронной подписи»   иФедеральным законом от 27 июля 2010 года № 210-ФЗ «Об организации предоставления государственных и муниципальных услуг».</w:t>
      </w:r>
    </w:p>
    <w:p w:rsidR="00D05417" w:rsidRPr="00E17577" w:rsidRDefault="00D05417" w:rsidP="00D05417">
      <w:pPr>
        <w:autoSpaceDE w:val="0"/>
        <w:autoSpaceDN w:val="0"/>
        <w:adjustRightInd w:val="0"/>
        <w:ind w:firstLine="709"/>
        <w:jc w:val="both"/>
        <w:rPr>
          <w:sz w:val="28"/>
          <w:szCs w:val="28"/>
        </w:rPr>
      </w:pPr>
      <w:r w:rsidRPr="00E17577">
        <w:rPr>
          <w:sz w:val="28"/>
          <w:szCs w:val="28"/>
        </w:rPr>
        <w:t xml:space="preserve">В случае представления заявителем документов, предусмотренных </w:t>
      </w:r>
      <w:hyperlink r:id="rId16" w:history="1">
        <w:r w:rsidRPr="00E17577">
          <w:rPr>
            <w:color w:val="000000"/>
            <w:sz w:val="28"/>
            <w:szCs w:val="28"/>
          </w:rPr>
          <w:t>частью 6 статьи 7</w:t>
        </w:r>
      </w:hyperlink>
      <w:r w:rsidRPr="00E17577">
        <w:rPr>
          <w:sz w:val="28"/>
          <w:szCs w:val="28"/>
        </w:rPr>
        <w:t xml:space="preserve"> Федерального закона от 27.07.2010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D05417" w:rsidRPr="00E17577" w:rsidRDefault="00D05417" w:rsidP="00D05417">
      <w:pPr>
        <w:widowControl w:val="0"/>
        <w:autoSpaceDE w:val="0"/>
        <w:autoSpaceDN w:val="0"/>
        <w:adjustRightInd w:val="0"/>
        <w:ind w:firstLine="709"/>
        <w:jc w:val="both"/>
        <w:rPr>
          <w:sz w:val="28"/>
          <w:szCs w:val="28"/>
        </w:rPr>
      </w:pPr>
      <w:proofErr w:type="gramStart"/>
      <w:r w:rsidRPr="00E17577">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D05417" w:rsidRPr="00F237FA"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r w:rsidRPr="00F237FA">
        <w:rPr>
          <w:color w:val="000000"/>
          <w:kern w:val="1"/>
          <w:sz w:val="28"/>
          <w:szCs w:val="28"/>
          <w:shd w:val="clear" w:color="auto" w:fill="FFFFFF"/>
          <w:lang w:eastAsia="ar-SA"/>
        </w:rPr>
        <w:t>Запрещается требовать от заявителя:</w:t>
      </w:r>
    </w:p>
    <w:p w:rsidR="00D05417" w:rsidRPr="00F237FA"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r w:rsidRPr="00F237FA">
        <w:rPr>
          <w:color w:val="000000"/>
          <w:kern w:val="1"/>
          <w:sz w:val="28"/>
          <w:szCs w:val="28"/>
          <w:shd w:val="clear" w:color="auto" w:fill="FFFFFF"/>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proofErr w:type="gramStart"/>
      <w:r w:rsidRPr="00F237FA">
        <w:rPr>
          <w:color w:val="000000"/>
          <w:kern w:val="1"/>
          <w:sz w:val="28"/>
          <w:szCs w:val="28"/>
          <w:shd w:val="clear" w:color="auto" w:fill="FFFFFF"/>
          <w:lang w:eastAsia="ar-SA"/>
        </w:rPr>
        <w:t xml:space="preserve">представления документов и информации, которые находятся в распоряжении </w:t>
      </w:r>
      <w:r>
        <w:rPr>
          <w:color w:val="000000"/>
          <w:kern w:val="1"/>
          <w:sz w:val="28"/>
          <w:szCs w:val="28"/>
          <w:shd w:val="clear" w:color="auto" w:fill="FFFFFF"/>
          <w:lang w:eastAsia="ar-SA"/>
        </w:rPr>
        <w:t>а</w:t>
      </w:r>
      <w:r w:rsidRPr="00F237FA">
        <w:rPr>
          <w:color w:val="000000"/>
          <w:kern w:val="1"/>
          <w:sz w:val="28"/>
          <w:szCs w:val="28"/>
          <w:shd w:val="clear" w:color="auto" w:fill="FFFFFF"/>
          <w:lang w:eastAsia="ar-SA"/>
        </w:rPr>
        <w:t>дминистрации</w:t>
      </w:r>
      <w:r>
        <w:rPr>
          <w:color w:val="000000"/>
          <w:kern w:val="1"/>
          <w:sz w:val="28"/>
          <w:szCs w:val="28"/>
          <w:shd w:val="clear" w:color="auto" w:fill="FFFFFF"/>
          <w:lang w:eastAsia="ar-SA"/>
        </w:rPr>
        <w:t xml:space="preserve"> поселения,</w:t>
      </w:r>
      <w:r w:rsidRPr="00F237FA">
        <w:rPr>
          <w:color w:val="000000"/>
          <w:kern w:val="1"/>
          <w:sz w:val="28"/>
          <w:szCs w:val="28"/>
          <w:shd w:val="clear" w:color="auto" w:fill="FFFFFF"/>
          <w:lang w:eastAsia="ar-SA"/>
        </w:rPr>
        <w:t xml:space="preserve">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w:t>
      </w:r>
      <w:r w:rsidRPr="00F237FA">
        <w:rPr>
          <w:color w:val="000000"/>
          <w:kern w:val="1"/>
          <w:sz w:val="28"/>
          <w:szCs w:val="28"/>
          <w:shd w:val="clear" w:color="auto" w:fill="FFFFFF"/>
          <w:lang w:eastAsia="ar-SA"/>
        </w:rPr>
        <w:lastRenderedPageBreak/>
        <w:t xml:space="preserve">актами Российской Федерации, нормативными правовыми актами Краснодарского края, муниципальными правовыми актами, за исключением случаев, если такие документы включены в определенный частью 6 статьи 7 Федерального закона </w:t>
      </w:r>
      <w:r>
        <w:rPr>
          <w:color w:val="000000"/>
          <w:kern w:val="1"/>
          <w:sz w:val="28"/>
          <w:szCs w:val="28"/>
          <w:shd w:val="clear" w:color="auto" w:fill="FFFFFF"/>
          <w:lang w:eastAsia="ar-SA"/>
        </w:rPr>
        <w:t>от 27 июля</w:t>
      </w:r>
      <w:proofErr w:type="gramEnd"/>
      <w:r>
        <w:rPr>
          <w:color w:val="000000"/>
          <w:kern w:val="1"/>
          <w:sz w:val="28"/>
          <w:szCs w:val="28"/>
          <w:shd w:val="clear" w:color="auto" w:fill="FFFFFF"/>
          <w:lang w:eastAsia="ar-SA"/>
        </w:rPr>
        <w:t xml:space="preserve"> 2010 года </w:t>
      </w:r>
      <w:r w:rsidRPr="00F237FA">
        <w:rPr>
          <w:color w:val="000000"/>
          <w:kern w:val="1"/>
          <w:sz w:val="28"/>
          <w:szCs w:val="28"/>
          <w:shd w:val="clear" w:color="auto" w:fill="FFFFFF"/>
          <w:lang w:eastAsia="ar-SA"/>
        </w:rPr>
        <w:t xml:space="preserve">№ 210-ФЗ </w:t>
      </w:r>
      <w:r>
        <w:rPr>
          <w:color w:val="000000"/>
          <w:kern w:val="1"/>
          <w:sz w:val="28"/>
          <w:szCs w:val="28"/>
          <w:shd w:val="clear" w:color="auto" w:fill="FFFFFF"/>
          <w:lang w:eastAsia="ar-SA"/>
        </w:rPr>
        <w:t xml:space="preserve">«Об организации предоставления государственных и муниципальных услуг» </w:t>
      </w:r>
      <w:r w:rsidRPr="00F237FA">
        <w:rPr>
          <w:color w:val="000000"/>
          <w:kern w:val="1"/>
          <w:sz w:val="28"/>
          <w:szCs w:val="28"/>
          <w:shd w:val="clear" w:color="auto" w:fill="FFFFFF"/>
          <w:lang w:eastAsia="ar-SA"/>
        </w:rPr>
        <w:t>перечень документов.</w:t>
      </w:r>
    </w:p>
    <w:p w:rsidR="00D05417" w:rsidRPr="00FF4F64" w:rsidRDefault="00D05417" w:rsidP="00D05417">
      <w:pPr>
        <w:autoSpaceDE w:val="0"/>
        <w:autoSpaceDN w:val="0"/>
        <w:adjustRightInd w:val="0"/>
        <w:jc w:val="both"/>
        <w:rPr>
          <w:rFonts w:eastAsia="Calibri"/>
          <w:sz w:val="28"/>
          <w:szCs w:val="28"/>
        </w:rPr>
      </w:pPr>
    </w:p>
    <w:p w:rsidR="00D05417" w:rsidRDefault="00D05417" w:rsidP="00D05417">
      <w:pPr>
        <w:autoSpaceDE w:val="0"/>
        <w:autoSpaceDN w:val="0"/>
        <w:adjustRightInd w:val="0"/>
        <w:ind w:firstLine="720"/>
        <w:jc w:val="center"/>
        <w:rPr>
          <w:b/>
          <w:sz w:val="28"/>
          <w:szCs w:val="28"/>
        </w:rPr>
      </w:pPr>
      <w:r w:rsidRPr="00094792">
        <w:rPr>
          <w:rFonts w:eastAsia="Calibri"/>
          <w:b/>
          <w:sz w:val="28"/>
          <w:szCs w:val="28"/>
        </w:rPr>
        <w:t xml:space="preserve">2.6.1. </w:t>
      </w:r>
      <w:r w:rsidRPr="00094792">
        <w:rPr>
          <w:b/>
          <w:sz w:val="28"/>
          <w:szCs w:val="28"/>
        </w:rPr>
        <w:t>Исчерпывающий перечень документов и информации, которые заявитель должен предоставить самостоятельно</w:t>
      </w:r>
    </w:p>
    <w:p w:rsidR="00D05417" w:rsidRDefault="00D05417" w:rsidP="00D05417">
      <w:pPr>
        <w:autoSpaceDE w:val="0"/>
        <w:autoSpaceDN w:val="0"/>
        <w:adjustRightInd w:val="0"/>
        <w:ind w:firstLine="720"/>
        <w:jc w:val="center"/>
        <w:rPr>
          <w:b/>
          <w:sz w:val="28"/>
          <w:szCs w:val="28"/>
        </w:rPr>
      </w:pPr>
    </w:p>
    <w:p w:rsidR="00D05417" w:rsidRPr="0003436E" w:rsidRDefault="00D05417" w:rsidP="00D05417">
      <w:pPr>
        <w:autoSpaceDE w:val="0"/>
        <w:autoSpaceDN w:val="0"/>
        <w:adjustRightInd w:val="0"/>
        <w:ind w:firstLine="720"/>
        <w:jc w:val="both"/>
        <w:rPr>
          <w:sz w:val="28"/>
          <w:szCs w:val="28"/>
        </w:rPr>
      </w:pPr>
      <w:r w:rsidRPr="0003436E">
        <w:rPr>
          <w:sz w:val="28"/>
          <w:szCs w:val="28"/>
        </w:rPr>
        <w:t xml:space="preserve">1) заявление о заключении соглашения об установлении сервитута, которое оформляется по форме согласно </w:t>
      </w:r>
      <w:hyperlink r:id="rId17" w:history="1">
        <w:r w:rsidRPr="0003436E">
          <w:rPr>
            <w:sz w:val="28"/>
            <w:szCs w:val="28"/>
          </w:rPr>
          <w:t>приложению № 1</w:t>
        </w:r>
      </w:hyperlink>
      <w:r w:rsidRPr="0003436E">
        <w:rPr>
          <w:sz w:val="28"/>
          <w:szCs w:val="28"/>
        </w:rPr>
        <w:t xml:space="preserve"> к настоящему </w:t>
      </w:r>
      <w:r>
        <w:rPr>
          <w:sz w:val="28"/>
          <w:szCs w:val="28"/>
        </w:rPr>
        <w:t>а</w:t>
      </w:r>
      <w:r w:rsidRPr="0003436E">
        <w:rPr>
          <w:sz w:val="28"/>
          <w:szCs w:val="28"/>
        </w:rPr>
        <w:t>дминистративному регламенту;</w:t>
      </w:r>
    </w:p>
    <w:p w:rsidR="00D05417" w:rsidRPr="0003436E" w:rsidRDefault="00D05417" w:rsidP="00D05417">
      <w:pPr>
        <w:autoSpaceDE w:val="0"/>
        <w:autoSpaceDN w:val="0"/>
        <w:adjustRightInd w:val="0"/>
        <w:ind w:firstLine="720"/>
        <w:jc w:val="both"/>
        <w:rPr>
          <w:sz w:val="28"/>
          <w:szCs w:val="28"/>
        </w:rPr>
      </w:pPr>
      <w:r w:rsidRPr="0003436E">
        <w:rPr>
          <w:sz w:val="28"/>
          <w:szCs w:val="28"/>
        </w:rPr>
        <w:t>2) 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заявителя (подлинник для ознакомления);</w:t>
      </w:r>
    </w:p>
    <w:p w:rsidR="00D05417" w:rsidRPr="0003436E" w:rsidRDefault="00D05417" w:rsidP="00D05417">
      <w:pPr>
        <w:autoSpaceDE w:val="0"/>
        <w:autoSpaceDN w:val="0"/>
        <w:adjustRightInd w:val="0"/>
        <w:ind w:firstLine="720"/>
        <w:jc w:val="both"/>
        <w:rPr>
          <w:sz w:val="28"/>
          <w:szCs w:val="28"/>
        </w:rPr>
      </w:pPr>
      <w:r>
        <w:rPr>
          <w:sz w:val="28"/>
          <w:szCs w:val="28"/>
        </w:rPr>
        <w:t>3</w:t>
      </w:r>
      <w:r w:rsidRPr="0003436E">
        <w:rPr>
          <w:sz w:val="28"/>
          <w:szCs w:val="28"/>
        </w:rPr>
        <w:t>)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D05417" w:rsidRPr="0003436E" w:rsidRDefault="00D05417" w:rsidP="00D05417">
      <w:pPr>
        <w:autoSpaceDE w:val="0"/>
        <w:autoSpaceDN w:val="0"/>
        <w:adjustRightInd w:val="0"/>
        <w:ind w:firstLine="720"/>
        <w:jc w:val="both"/>
        <w:rPr>
          <w:sz w:val="28"/>
          <w:szCs w:val="28"/>
        </w:rPr>
      </w:pPr>
      <w:r>
        <w:rPr>
          <w:sz w:val="28"/>
          <w:szCs w:val="28"/>
        </w:rPr>
        <w:t>4</w:t>
      </w:r>
      <w:r w:rsidRPr="0003436E">
        <w:rPr>
          <w:sz w:val="28"/>
          <w:szCs w:val="28"/>
        </w:rPr>
        <w:t>)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D05417" w:rsidRPr="00FF4F64" w:rsidRDefault="00D05417" w:rsidP="00D05417">
      <w:pPr>
        <w:autoSpaceDE w:val="0"/>
        <w:autoSpaceDN w:val="0"/>
        <w:adjustRightInd w:val="0"/>
        <w:rPr>
          <w:rFonts w:eastAsia="Calibri"/>
          <w:b/>
          <w:sz w:val="28"/>
          <w:szCs w:val="28"/>
        </w:rPr>
      </w:pPr>
    </w:p>
    <w:p w:rsidR="00D05417"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r>
        <w:rPr>
          <w:b/>
          <w:color w:val="000000"/>
          <w:kern w:val="1"/>
          <w:sz w:val="28"/>
          <w:szCs w:val="28"/>
          <w:shd w:val="clear" w:color="auto" w:fill="FFFFFF"/>
          <w:lang w:eastAsia="ar-SA"/>
        </w:rPr>
        <w:t xml:space="preserve">2.6.2. </w:t>
      </w:r>
      <w:r w:rsidRPr="00094792">
        <w:rPr>
          <w:b/>
          <w:color w:val="000000"/>
          <w:kern w:val="1"/>
          <w:sz w:val="28"/>
          <w:szCs w:val="28"/>
          <w:shd w:val="clear" w:color="auto" w:fill="FFFFFF"/>
          <w:lang w:eastAsia="ar-SA"/>
        </w:rPr>
        <w:t xml:space="preserve">Документы, необходимые для предоставления </w:t>
      </w:r>
      <w:r>
        <w:rPr>
          <w:b/>
          <w:color w:val="000000"/>
          <w:kern w:val="1"/>
          <w:sz w:val="28"/>
          <w:szCs w:val="28"/>
          <w:shd w:val="clear" w:color="auto" w:fill="FFFFFF"/>
          <w:lang w:eastAsia="ar-SA"/>
        </w:rPr>
        <w:t>м</w:t>
      </w:r>
      <w:r w:rsidRPr="00094792">
        <w:rPr>
          <w:b/>
          <w:color w:val="000000"/>
          <w:kern w:val="1"/>
          <w:sz w:val="28"/>
          <w:szCs w:val="28"/>
          <w:shd w:val="clear" w:color="auto" w:fill="FFFFFF"/>
          <w:lang w:eastAsia="ar-SA"/>
        </w:rPr>
        <w:t xml:space="preserve">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w:t>
      </w:r>
      <w:r>
        <w:rPr>
          <w:b/>
          <w:color w:val="000000"/>
          <w:kern w:val="1"/>
          <w:sz w:val="28"/>
          <w:szCs w:val="28"/>
          <w:shd w:val="clear" w:color="auto" w:fill="FFFFFF"/>
          <w:lang w:eastAsia="ar-SA"/>
        </w:rPr>
        <w:t>м</w:t>
      </w:r>
      <w:r w:rsidRPr="00094792">
        <w:rPr>
          <w:b/>
          <w:color w:val="000000"/>
          <w:kern w:val="1"/>
          <w:sz w:val="28"/>
          <w:szCs w:val="28"/>
          <w:shd w:val="clear" w:color="auto" w:fill="FFFFFF"/>
          <w:lang w:eastAsia="ar-SA"/>
        </w:rPr>
        <w:t>униципальной услуги</w:t>
      </w:r>
    </w:p>
    <w:p w:rsidR="00D05417" w:rsidRDefault="00D05417" w:rsidP="006B2492">
      <w:pPr>
        <w:widowControl w:val="0"/>
        <w:suppressAutoHyphens/>
        <w:autoSpaceDE w:val="0"/>
        <w:ind w:firstLine="709"/>
        <w:jc w:val="center"/>
        <w:rPr>
          <w:b/>
          <w:color w:val="000000"/>
          <w:kern w:val="1"/>
          <w:sz w:val="28"/>
          <w:szCs w:val="28"/>
          <w:shd w:val="clear" w:color="auto" w:fill="FFFFFF"/>
          <w:lang w:eastAsia="ar-SA"/>
        </w:rPr>
      </w:pPr>
    </w:p>
    <w:p w:rsidR="00D05417" w:rsidRPr="0003436E" w:rsidRDefault="00D05417" w:rsidP="006B2492">
      <w:pPr>
        <w:autoSpaceDE w:val="0"/>
        <w:autoSpaceDN w:val="0"/>
        <w:adjustRightInd w:val="0"/>
        <w:ind w:firstLine="720"/>
        <w:jc w:val="both"/>
        <w:rPr>
          <w:sz w:val="28"/>
          <w:szCs w:val="28"/>
        </w:rPr>
      </w:pPr>
      <w:r>
        <w:rPr>
          <w:sz w:val="28"/>
          <w:szCs w:val="28"/>
        </w:rPr>
        <w:t>1</w:t>
      </w:r>
      <w:r w:rsidRPr="0003436E">
        <w:rPr>
          <w:sz w:val="28"/>
          <w:szCs w:val="28"/>
        </w:rPr>
        <w:t>) выписка из Единого государственного реестра индивидуальных предпринимателей (для индивидуальных предпринимателей), выписка из Единого государственного реестра юридических лиц (для юридических лиц), выданные не позднее трёх месяцев до даты подачи заявления;</w:t>
      </w:r>
    </w:p>
    <w:p w:rsidR="00D05417" w:rsidRPr="0003436E" w:rsidRDefault="00D05417" w:rsidP="006B2492">
      <w:pPr>
        <w:autoSpaceDE w:val="0"/>
        <w:autoSpaceDN w:val="0"/>
        <w:adjustRightInd w:val="0"/>
        <w:ind w:firstLine="720"/>
        <w:jc w:val="both"/>
        <w:rPr>
          <w:sz w:val="28"/>
          <w:szCs w:val="28"/>
        </w:rPr>
      </w:pPr>
      <w:r>
        <w:rPr>
          <w:sz w:val="28"/>
          <w:szCs w:val="28"/>
        </w:rPr>
        <w:t>2</w:t>
      </w:r>
      <w:r w:rsidRPr="0003436E">
        <w:rPr>
          <w:sz w:val="28"/>
          <w:szCs w:val="28"/>
        </w:rPr>
        <w:t>) кадастровая выписка о земельном участке или кадастровый паспорт земельного участка;</w:t>
      </w:r>
    </w:p>
    <w:p w:rsidR="00D05417" w:rsidRPr="0003436E" w:rsidRDefault="00D05417" w:rsidP="006B2492">
      <w:pPr>
        <w:autoSpaceDE w:val="0"/>
        <w:autoSpaceDN w:val="0"/>
        <w:adjustRightInd w:val="0"/>
        <w:ind w:firstLine="720"/>
        <w:jc w:val="both"/>
        <w:rPr>
          <w:sz w:val="28"/>
          <w:szCs w:val="28"/>
        </w:rPr>
      </w:pPr>
      <w:r>
        <w:rPr>
          <w:sz w:val="28"/>
          <w:szCs w:val="28"/>
        </w:rPr>
        <w:t>3</w:t>
      </w:r>
      <w:r w:rsidRPr="0003436E">
        <w:rPr>
          <w:sz w:val="28"/>
          <w:szCs w:val="28"/>
        </w:rPr>
        <w:t>) выписка из Единого государственного реестра прав на недвижимое имущество и сделок с ним о правах на земельный участок, в отношении которого предусматривается установление сервитута</w:t>
      </w:r>
      <w:r>
        <w:rPr>
          <w:sz w:val="28"/>
          <w:szCs w:val="28"/>
        </w:rPr>
        <w:t>.</w:t>
      </w:r>
    </w:p>
    <w:p w:rsidR="00D05417" w:rsidRPr="004F553A" w:rsidRDefault="00D05417" w:rsidP="006B2492">
      <w:pPr>
        <w:autoSpaceDE w:val="0"/>
        <w:autoSpaceDN w:val="0"/>
        <w:adjustRightInd w:val="0"/>
        <w:ind w:firstLine="720"/>
        <w:jc w:val="both"/>
        <w:rPr>
          <w:rFonts w:eastAsia="Calibri"/>
          <w:sz w:val="28"/>
          <w:szCs w:val="28"/>
        </w:rPr>
      </w:pPr>
      <w:r w:rsidRPr="004F553A">
        <w:rPr>
          <w:rFonts w:eastAsia="Calibri"/>
          <w:sz w:val="28"/>
          <w:szCs w:val="28"/>
        </w:rPr>
        <w:t xml:space="preserve">Указанные документы запрашиваются </w:t>
      </w:r>
      <w:r>
        <w:rPr>
          <w:rFonts w:eastAsia="Calibri"/>
          <w:sz w:val="28"/>
          <w:szCs w:val="28"/>
        </w:rPr>
        <w:t>администрацией</w:t>
      </w:r>
      <w:r w:rsidRPr="004F553A">
        <w:rPr>
          <w:rFonts w:eastAsia="Calibri"/>
          <w:sz w:val="28"/>
          <w:szCs w:val="28"/>
        </w:rPr>
        <w:t xml:space="preserve"> в государственных органах и органах местного самоуправления, в распоряжении которых находятся указанные документы, если заявитель не представил указанные документы самостоятельно.</w:t>
      </w: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 xml:space="preserve">2.7. Исчерпывающий перечень оснований для отказа в приеме </w:t>
      </w:r>
      <w:r w:rsidRPr="00993AD6">
        <w:rPr>
          <w:b/>
          <w:color w:val="000000"/>
          <w:kern w:val="1"/>
          <w:sz w:val="28"/>
          <w:szCs w:val="28"/>
          <w:shd w:val="clear" w:color="auto" w:fill="FFFFFF"/>
          <w:lang w:eastAsia="ar-SA"/>
        </w:rPr>
        <w:lastRenderedPageBreak/>
        <w:t>документов, необходимых для предоставления муниципальной услуги</w:t>
      </w: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p>
    <w:p w:rsidR="00D05417" w:rsidRPr="009A464B"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r w:rsidRPr="009A464B">
        <w:rPr>
          <w:color w:val="000000"/>
          <w:kern w:val="1"/>
          <w:sz w:val="28"/>
          <w:szCs w:val="28"/>
          <w:shd w:val="clear" w:color="auto" w:fill="FFFFFF"/>
          <w:lang w:eastAsia="ar-SA"/>
        </w:rPr>
        <w:t>Основаниями для отказа в приеме документов, необходимых для предоставления муниципальной услуги, являются:</w:t>
      </w:r>
    </w:p>
    <w:p w:rsidR="00D05417" w:rsidRPr="0003436E" w:rsidRDefault="00D05417" w:rsidP="00D05417">
      <w:pPr>
        <w:widowControl w:val="0"/>
        <w:autoSpaceDE w:val="0"/>
        <w:autoSpaceDN w:val="0"/>
        <w:adjustRightInd w:val="0"/>
        <w:spacing w:line="300" w:lineRule="exact"/>
        <w:ind w:firstLine="709"/>
        <w:jc w:val="both"/>
        <w:rPr>
          <w:rFonts w:eastAsia="Calibri"/>
          <w:sz w:val="28"/>
          <w:szCs w:val="28"/>
          <w:lang w:eastAsia="en-US"/>
        </w:rPr>
      </w:pPr>
      <w:r w:rsidRPr="0003436E">
        <w:rPr>
          <w:rFonts w:eastAsia="Calibri"/>
          <w:sz w:val="28"/>
          <w:szCs w:val="28"/>
          <w:lang w:eastAsia="en-US"/>
        </w:rPr>
        <w:t>1) отсутствие у заявителя соответствующих полномочий на получение муниципальной услуги;</w:t>
      </w:r>
    </w:p>
    <w:p w:rsidR="00D05417" w:rsidRPr="0003436E" w:rsidRDefault="00D05417" w:rsidP="00D05417">
      <w:pPr>
        <w:widowControl w:val="0"/>
        <w:autoSpaceDE w:val="0"/>
        <w:autoSpaceDN w:val="0"/>
        <w:adjustRightInd w:val="0"/>
        <w:spacing w:line="300" w:lineRule="exact"/>
        <w:ind w:firstLine="709"/>
        <w:jc w:val="both"/>
        <w:rPr>
          <w:rFonts w:eastAsia="Calibri"/>
          <w:sz w:val="28"/>
          <w:szCs w:val="28"/>
          <w:lang w:eastAsia="en-US"/>
        </w:rPr>
      </w:pPr>
      <w:r w:rsidRPr="0003436E">
        <w:rPr>
          <w:rFonts w:eastAsia="Calibri"/>
          <w:sz w:val="28"/>
          <w:szCs w:val="28"/>
          <w:lang w:eastAsia="en-US"/>
        </w:rPr>
        <w:t xml:space="preserve">2) обращение заявителя об оказании муниципальной услуги, предоставление которой не осуществляется </w:t>
      </w:r>
      <w:r>
        <w:rPr>
          <w:rFonts w:eastAsia="Calibri"/>
          <w:sz w:val="28"/>
          <w:szCs w:val="28"/>
          <w:lang w:eastAsia="en-US"/>
        </w:rPr>
        <w:t>а</w:t>
      </w:r>
      <w:r w:rsidRPr="0003436E">
        <w:rPr>
          <w:rFonts w:eastAsia="Calibri"/>
          <w:sz w:val="28"/>
          <w:szCs w:val="28"/>
          <w:lang w:eastAsia="en-US"/>
        </w:rPr>
        <w:t>дминистрацией;</w:t>
      </w:r>
    </w:p>
    <w:p w:rsidR="00D05417" w:rsidRPr="0003436E" w:rsidRDefault="00D05417" w:rsidP="00D05417">
      <w:pPr>
        <w:widowControl w:val="0"/>
        <w:autoSpaceDE w:val="0"/>
        <w:autoSpaceDN w:val="0"/>
        <w:adjustRightInd w:val="0"/>
        <w:spacing w:line="300" w:lineRule="exact"/>
        <w:ind w:firstLine="709"/>
        <w:jc w:val="both"/>
        <w:rPr>
          <w:rFonts w:eastAsia="Calibri"/>
          <w:sz w:val="28"/>
          <w:szCs w:val="28"/>
          <w:lang w:eastAsia="en-US"/>
        </w:rPr>
      </w:pPr>
      <w:r w:rsidRPr="0003436E">
        <w:rPr>
          <w:rFonts w:eastAsia="Calibri"/>
          <w:sz w:val="28"/>
          <w:szCs w:val="28"/>
          <w:lang w:eastAsia="en-US"/>
        </w:rPr>
        <w:t>3)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p>
    <w:p w:rsidR="00D05417" w:rsidRPr="00E17577" w:rsidRDefault="00D05417" w:rsidP="00D05417">
      <w:pPr>
        <w:widowControl w:val="0"/>
        <w:autoSpaceDE w:val="0"/>
        <w:autoSpaceDN w:val="0"/>
        <w:adjustRightInd w:val="0"/>
        <w:spacing w:line="300" w:lineRule="exact"/>
        <w:ind w:firstLine="709"/>
        <w:jc w:val="both"/>
        <w:rPr>
          <w:rFonts w:cs="Arial"/>
          <w:spacing w:val="-2"/>
          <w:sz w:val="28"/>
          <w:szCs w:val="28"/>
        </w:rPr>
      </w:pPr>
      <w:r w:rsidRPr="00E17577">
        <w:rPr>
          <w:rFonts w:cs="Arial"/>
          <w:sz w:val="28"/>
          <w:szCs w:val="28"/>
        </w:rPr>
        <w:t xml:space="preserve">О наличии основания для отказа в приёме документов заявителя информирует работник </w:t>
      </w:r>
      <w:r>
        <w:rPr>
          <w:rFonts w:cs="Arial"/>
          <w:sz w:val="28"/>
          <w:szCs w:val="28"/>
        </w:rPr>
        <w:t>администрации</w:t>
      </w:r>
      <w:r w:rsidRPr="00E17577">
        <w:rPr>
          <w:rFonts w:cs="Arial"/>
          <w:sz w:val="28"/>
          <w:szCs w:val="28"/>
        </w:rPr>
        <w:t xml:space="preserve"> (МФЦ), ответственный за приём документов, </w:t>
      </w:r>
      <w:r w:rsidRPr="00E17577">
        <w:rPr>
          <w:rFonts w:cs="Arial"/>
          <w:spacing w:val="-2"/>
          <w:sz w:val="28"/>
          <w:szCs w:val="28"/>
        </w:rPr>
        <w:t xml:space="preserve">объясняет заявителю содержание выявленных недостатков в представленных документах и предлагает принять меры по их устранению. </w:t>
      </w:r>
    </w:p>
    <w:p w:rsidR="00D05417" w:rsidRPr="00E17577" w:rsidRDefault="00D05417" w:rsidP="00D05417">
      <w:pPr>
        <w:widowControl w:val="0"/>
        <w:autoSpaceDE w:val="0"/>
        <w:autoSpaceDN w:val="0"/>
        <w:adjustRightInd w:val="0"/>
        <w:ind w:firstLine="709"/>
        <w:jc w:val="both"/>
        <w:rPr>
          <w:sz w:val="28"/>
          <w:szCs w:val="28"/>
        </w:rPr>
      </w:pPr>
      <w:r w:rsidRPr="00E17577">
        <w:rPr>
          <w:sz w:val="28"/>
          <w:szCs w:val="28"/>
        </w:rPr>
        <w:t xml:space="preserve">Заявитель вправе отозвать своё заявление на любой стадии его рассмотрения, согласования или подготовки документа </w:t>
      </w:r>
      <w:r>
        <w:rPr>
          <w:sz w:val="28"/>
          <w:szCs w:val="28"/>
        </w:rPr>
        <w:t>администрацией</w:t>
      </w:r>
      <w:r w:rsidRPr="00E17577">
        <w:rPr>
          <w:sz w:val="28"/>
          <w:szCs w:val="28"/>
        </w:rPr>
        <w:t xml:space="preserve">, обратившись с соответствующим заявлением в </w:t>
      </w:r>
      <w:r>
        <w:rPr>
          <w:sz w:val="28"/>
          <w:szCs w:val="28"/>
        </w:rPr>
        <w:t>администрацию</w:t>
      </w:r>
      <w:r w:rsidRPr="00E17577">
        <w:rPr>
          <w:sz w:val="28"/>
          <w:szCs w:val="28"/>
        </w:rPr>
        <w:t xml:space="preserve"> (МФЦ). В этом случае документы в полном объёме  подлежат возврату заявителю.</w:t>
      </w:r>
    </w:p>
    <w:p w:rsidR="00D05417" w:rsidRPr="00E17577" w:rsidRDefault="00D05417" w:rsidP="00D05417">
      <w:pPr>
        <w:autoSpaceDE w:val="0"/>
        <w:autoSpaceDN w:val="0"/>
        <w:adjustRightInd w:val="0"/>
        <w:ind w:firstLine="709"/>
        <w:jc w:val="both"/>
        <w:rPr>
          <w:sz w:val="28"/>
          <w:szCs w:val="28"/>
        </w:rPr>
      </w:pPr>
      <w:r w:rsidRPr="00E17577">
        <w:rPr>
          <w:sz w:val="28"/>
          <w:szCs w:val="28"/>
        </w:rPr>
        <w:t>Не может быть отказано заявителю в приёме дополнительных документов при наличии намерения их сдать.</w:t>
      </w: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r w:rsidRPr="009A464B">
        <w:rPr>
          <w:color w:val="000000"/>
          <w:kern w:val="1"/>
          <w:sz w:val="28"/>
          <w:szCs w:val="28"/>
          <w:shd w:val="clear" w:color="auto" w:fill="FFFFFF"/>
          <w:lang w:eastAsia="ar-SA"/>
        </w:rPr>
        <w:t xml:space="preserve">Основанием для отказа в приеме документов, предоставленных в форме электронных документов, необходимых для предоставления  муниципальной услуги, является признание недействительности усиленной квалифицированной электронной подписи заявителя в порядке, установленном Федеральным законом от </w:t>
      </w:r>
      <w:r>
        <w:rPr>
          <w:color w:val="000000"/>
          <w:kern w:val="1"/>
          <w:sz w:val="28"/>
          <w:szCs w:val="28"/>
          <w:shd w:val="clear" w:color="auto" w:fill="FFFFFF"/>
          <w:lang w:eastAsia="ar-SA"/>
        </w:rPr>
        <w:t>0</w:t>
      </w:r>
      <w:r w:rsidRPr="009A464B">
        <w:rPr>
          <w:color w:val="000000"/>
          <w:kern w:val="1"/>
          <w:sz w:val="28"/>
          <w:szCs w:val="28"/>
          <w:shd w:val="clear" w:color="auto" w:fill="FFFFFF"/>
          <w:lang w:eastAsia="ar-SA"/>
        </w:rPr>
        <w:t>6 апреля 2011 г</w:t>
      </w:r>
      <w:r>
        <w:rPr>
          <w:color w:val="000000"/>
          <w:kern w:val="1"/>
          <w:sz w:val="28"/>
          <w:szCs w:val="28"/>
          <w:shd w:val="clear" w:color="auto" w:fill="FFFFFF"/>
          <w:lang w:eastAsia="ar-SA"/>
        </w:rPr>
        <w:t>ода№</w:t>
      </w:r>
      <w:r w:rsidRPr="009A464B">
        <w:rPr>
          <w:color w:val="000000"/>
          <w:kern w:val="1"/>
          <w:sz w:val="28"/>
          <w:szCs w:val="28"/>
          <w:shd w:val="clear" w:color="auto" w:fill="FFFFFF"/>
          <w:lang w:eastAsia="ar-SA"/>
        </w:rPr>
        <w:t xml:space="preserve"> 63-ФЗ </w:t>
      </w:r>
      <w:r>
        <w:rPr>
          <w:color w:val="000000"/>
          <w:kern w:val="1"/>
          <w:sz w:val="28"/>
          <w:szCs w:val="28"/>
          <w:shd w:val="clear" w:color="auto" w:fill="FFFFFF"/>
          <w:lang w:eastAsia="ar-SA"/>
        </w:rPr>
        <w:t>«</w:t>
      </w:r>
      <w:r w:rsidRPr="009A464B">
        <w:rPr>
          <w:color w:val="000000"/>
          <w:kern w:val="1"/>
          <w:sz w:val="28"/>
          <w:szCs w:val="28"/>
          <w:shd w:val="clear" w:color="auto" w:fill="FFFFFF"/>
          <w:lang w:eastAsia="ar-SA"/>
        </w:rPr>
        <w:t>Об электронной подписи</w:t>
      </w:r>
      <w:r>
        <w:rPr>
          <w:color w:val="000000"/>
          <w:kern w:val="1"/>
          <w:sz w:val="28"/>
          <w:szCs w:val="28"/>
          <w:shd w:val="clear" w:color="auto" w:fill="FFFFFF"/>
          <w:lang w:eastAsia="ar-SA"/>
        </w:rPr>
        <w:t>»</w:t>
      </w:r>
      <w:r w:rsidRPr="009A464B">
        <w:rPr>
          <w:color w:val="000000"/>
          <w:kern w:val="1"/>
          <w:sz w:val="28"/>
          <w:szCs w:val="28"/>
          <w:shd w:val="clear" w:color="auto" w:fill="FFFFFF"/>
          <w:lang w:eastAsia="ar-SA"/>
        </w:rPr>
        <w:t>, выявленное в результате ее проверки.</w:t>
      </w: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2.8. Исчерпывающий перечень оснований для приостановления предоставления муниципальной услуги</w:t>
      </w:r>
    </w:p>
    <w:p w:rsidR="00D05417" w:rsidRDefault="00D05417" w:rsidP="00D05417">
      <w:pPr>
        <w:widowControl w:val="0"/>
        <w:suppressAutoHyphens/>
        <w:autoSpaceDE w:val="0"/>
        <w:spacing w:line="200" w:lineRule="atLeast"/>
        <w:ind w:firstLine="709"/>
        <w:jc w:val="center"/>
        <w:rPr>
          <w:color w:val="000000"/>
          <w:kern w:val="1"/>
          <w:sz w:val="28"/>
          <w:szCs w:val="28"/>
          <w:shd w:val="clear" w:color="auto" w:fill="FFFFFF"/>
          <w:lang w:eastAsia="ar-SA"/>
        </w:rPr>
      </w:pPr>
    </w:p>
    <w:p w:rsidR="00D05417" w:rsidRPr="009A6045" w:rsidRDefault="00D05417" w:rsidP="00D05417">
      <w:pPr>
        <w:widowControl w:val="0"/>
        <w:suppressAutoHyphens/>
        <w:autoSpaceDE w:val="0"/>
        <w:spacing w:line="200" w:lineRule="atLeast"/>
        <w:ind w:firstLine="709"/>
        <w:jc w:val="both"/>
        <w:rPr>
          <w:sz w:val="28"/>
          <w:szCs w:val="28"/>
        </w:rPr>
      </w:pPr>
      <w:r w:rsidRPr="009A6045">
        <w:rPr>
          <w:sz w:val="28"/>
          <w:szCs w:val="28"/>
        </w:rPr>
        <w:t>Основания для приостановления муниципальной услуги законодательством Российской Федерации не предусмотрены.</w:t>
      </w:r>
    </w:p>
    <w:p w:rsidR="00D05417" w:rsidRPr="00A9364C"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2.9. Исчерпывающий перечень оснований для отказа в предоставлении муниципальной услуги</w:t>
      </w:r>
    </w:p>
    <w:p w:rsidR="00D05417" w:rsidRDefault="00D05417" w:rsidP="00D05417">
      <w:pPr>
        <w:widowControl w:val="0"/>
        <w:suppressAutoHyphens/>
        <w:autoSpaceDE w:val="0"/>
        <w:spacing w:line="200" w:lineRule="atLeast"/>
        <w:ind w:firstLine="709"/>
        <w:jc w:val="center"/>
        <w:rPr>
          <w:color w:val="000000"/>
          <w:kern w:val="1"/>
          <w:sz w:val="28"/>
          <w:szCs w:val="28"/>
          <w:shd w:val="clear" w:color="auto" w:fill="FFFFFF"/>
          <w:lang w:eastAsia="ar-SA"/>
        </w:rPr>
      </w:pPr>
    </w:p>
    <w:p w:rsidR="00D05417" w:rsidRPr="00753FF4" w:rsidRDefault="00D05417" w:rsidP="00D05417">
      <w:pPr>
        <w:widowControl w:val="0"/>
        <w:ind w:firstLine="708"/>
        <w:jc w:val="both"/>
        <w:rPr>
          <w:sz w:val="28"/>
          <w:szCs w:val="28"/>
        </w:rPr>
      </w:pPr>
      <w:r w:rsidRPr="00753FF4">
        <w:rPr>
          <w:sz w:val="28"/>
          <w:szCs w:val="28"/>
        </w:rPr>
        <w:t>1) обращение (в письменном виде) заявителя с просьбой о прекращении рассмотрения обращения;</w:t>
      </w:r>
    </w:p>
    <w:p w:rsidR="00D05417" w:rsidRPr="00753FF4" w:rsidRDefault="00D05417" w:rsidP="00D05417">
      <w:pPr>
        <w:widowControl w:val="0"/>
        <w:ind w:firstLine="708"/>
        <w:jc w:val="both"/>
        <w:rPr>
          <w:sz w:val="28"/>
          <w:szCs w:val="28"/>
        </w:rPr>
      </w:pPr>
      <w:r w:rsidRPr="00753FF4">
        <w:rPr>
          <w:sz w:val="28"/>
          <w:szCs w:val="28"/>
        </w:rPr>
        <w:t>2) отсутствие права у заявителя на получение муниципальной услуги;</w:t>
      </w:r>
    </w:p>
    <w:p w:rsidR="00D05417" w:rsidRPr="00753FF4" w:rsidRDefault="00D05417" w:rsidP="00D05417">
      <w:pPr>
        <w:widowControl w:val="0"/>
        <w:ind w:firstLine="708"/>
        <w:jc w:val="both"/>
        <w:rPr>
          <w:sz w:val="28"/>
          <w:szCs w:val="28"/>
        </w:rPr>
      </w:pPr>
      <w:r w:rsidRPr="00753FF4">
        <w:rPr>
          <w:sz w:val="28"/>
          <w:szCs w:val="28"/>
        </w:rPr>
        <w:t xml:space="preserve">3) отсутствие права у Администрации на заключение соглашения об установлении сервитута (земельный участок не сформирован в соответствии с требованиями действующего законодательства, находится в государственной собственности или предоставлен физическому или </w:t>
      </w:r>
      <w:r w:rsidRPr="00753FF4">
        <w:rPr>
          <w:sz w:val="28"/>
          <w:szCs w:val="28"/>
        </w:rPr>
        <w:lastRenderedPageBreak/>
        <w:t xml:space="preserve">юридическому лицу); </w:t>
      </w:r>
    </w:p>
    <w:p w:rsidR="00D05417" w:rsidRPr="00753FF4" w:rsidRDefault="00D05417" w:rsidP="00D05417">
      <w:pPr>
        <w:widowControl w:val="0"/>
        <w:ind w:firstLine="708"/>
        <w:jc w:val="both"/>
        <w:rPr>
          <w:sz w:val="28"/>
          <w:szCs w:val="28"/>
        </w:rPr>
      </w:pPr>
      <w:r w:rsidRPr="00753FF4">
        <w:rPr>
          <w:sz w:val="28"/>
          <w:szCs w:val="28"/>
        </w:rPr>
        <w:t xml:space="preserve">4) отсутствие документов, наличие которых предусмотрено пунктом </w:t>
      </w:r>
      <w:r>
        <w:rPr>
          <w:sz w:val="28"/>
          <w:szCs w:val="28"/>
        </w:rPr>
        <w:t xml:space="preserve">2.6.1 </w:t>
      </w:r>
      <w:r w:rsidRPr="00753FF4">
        <w:rPr>
          <w:sz w:val="28"/>
          <w:szCs w:val="28"/>
        </w:rPr>
        <w:t xml:space="preserve">настоящего </w:t>
      </w:r>
      <w:r>
        <w:rPr>
          <w:sz w:val="28"/>
          <w:szCs w:val="28"/>
        </w:rPr>
        <w:t>а</w:t>
      </w:r>
      <w:r w:rsidRPr="00753FF4">
        <w:rPr>
          <w:sz w:val="28"/>
          <w:szCs w:val="28"/>
        </w:rPr>
        <w:t>дминистративного регламента;</w:t>
      </w:r>
    </w:p>
    <w:p w:rsidR="00D05417" w:rsidRPr="00753FF4" w:rsidRDefault="00D05417" w:rsidP="00D05417">
      <w:pPr>
        <w:autoSpaceDE w:val="0"/>
        <w:autoSpaceDN w:val="0"/>
        <w:adjustRightInd w:val="0"/>
        <w:ind w:firstLine="720"/>
        <w:jc w:val="both"/>
        <w:rPr>
          <w:sz w:val="28"/>
          <w:szCs w:val="28"/>
        </w:rPr>
      </w:pPr>
      <w:r w:rsidRPr="00753FF4">
        <w:rPr>
          <w:sz w:val="28"/>
          <w:szCs w:val="28"/>
        </w:rPr>
        <w:t>5) планируемое на условиях сервитута использование земельного участка не допускается в соответствии с федеральными законами;</w:t>
      </w:r>
    </w:p>
    <w:p w:rsidR="00D05417" w:rsidRPr="00753FF4" w:rsidRDefault="00D05417" w:rsidP="00D05417">
      <w:pPr>
        <w:autoSpaceDE w:val="0"/>
        <w:autoSpaceDN w:val="0"/>
        <w:adjustRightInd w:val="0"/>
        <w:ind w:firstLine="720"/>
        <w:jc w:val="both"/>
        <w:rPr>
          <w:sz w:val="28"/>
          <w:szCs w:val="28"/>
        </w:rPr>
      </w:pPr>
      <w:r w:rsidRPr="00753FF4">
        <w:rPr>
          <w:sz w:val="28"/>
          <w:szCs w:val="28"/>
        </w:rPr>
        <w:t>6) установление сервитута приведёт к невозможности использовать земельный участок в соответствии с его разрешённым использованием или к существенным затруднениям в использовании земельного участка;</w:t>
      </w:r>
    </w:p>
    <w:p w:rsidR="00D05417" w:rsidRPr="00753FF4" w:rsidRDefault="00D05417" w:rsidP="00D05417">
      <w:pPr>
        <w:autoSpaceDE w:val="0"/>
        <w:autoSpaceDN w:val="0"/>
        <w:adjustRightInd w:val="0"/>
        <w:ind w:firstLine="720"/>
        <w:jc w:val="both"/>
        <w:rPr>
          <w:sz w:val="28"/>
          <w:szCs w:val="28"/>
        </w:rPr>
      </w:pPr>
      <w:r w:rsidRPr="00753FF4">
        <w:rPr>
          <w:sz w:val="28"/>
          <w:szCs w:val="28"/>
        </w:rPr>
        <w:t>7) вступившее в законную силу определение или решение суда, препятствующее оказанию муниципальной услуги на момент принятия решения о её   предоставлении;</w:t>
      </w:r>
    </w:p>
    <w:p w:rsidR="00D05417" w:rsidRDefault="00D05417" w:rsidP="00D05417">
      <w:pPr>
        <w:widowControl w:val="0"/>
        <w:autoSpaceDE w:val="0"/>
        <w:autoSpaceDN w:val="0"/>
        <w:adjustRightInd w:val="0"/>
        <w:ind w:firstLine="709"/>
        <w:jc w:val="both"/>
        <w:rPr>
          <w:sz w:val="28"/>
          <w:szCs w:val="28"/>
        </w:rPr>
      </w:pPr>
      <w:r w:rsidRPr="00753FF4">
        <w:rPr>
          <w:sz w:val="28"/>
          <w:szCs w:val="28"/>
        </w:rPr>
        <w:t>8) представление заявителем неполной, недостоверной</w:t>
      </w:r>
      <w:r>
        <w:rPr>
          <w:sz w:val="28"/>
          <w:szCs w:val="28"/>
        </w:rPr>
        <w:t xml:space="preserve"> или искаженной информации.</w:t>
      </w:r>
    </w:p>
    <w:p w:rsidR="00D05417" w:rsidRPr="00A9364C" w:rsidRDefault="00D05417" w:rsidP="00D05417">
      <w:pPr>
        <w:widowControl w:val="0"/>
        <w:autoSpaceDE w:val="0"/>
        <w:autoSpaceDN w:val="0"/>
        <w:adjustRightInd w:val="0"/>
        <w:ind w:firstLine="709"/>
        <w:jc w:val="both"/>
        <w:rPr>
          <w:sz w:val="28"/>
          <w:szCs w:val="28"/>
        </w:rPr>
      </w:pPr>
      <w:r w:rsidRPr="00A9364C">
        <w:rPr>
          <w:sz w:val="28"/>
          <w:szCs w:val="28"/>
        </w:rPr>
        <w:t xml:space="preserve"> Отказ в предоставлении муниципальной услуги 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D05417" w:rsidRPr="00A9364C" w:rsidRDefault="00D05417" w:rsidP="00D05417">
      <w:pPr>
        <w:widowControl w:val="0"/>
        <w:autoSpaceDE w:val="0"/>
        <w:autoSpaceDN w:val="0"/>
        <w:adjustRightInd w:val="0"/>
        <w:ind w:firstLine="709"/>
        <w:jc w:val="both"/>
        <w:rPr>
          <w:sz w:val="28"/>
          <w:szCs w:val="28"/>
        </w:rPr>
      </w:pPr>
      <w:r w:rsidRPr="00A9364C">
        <w:rPr>
          <w:sz w:val="28"/>
          <w:szCs w:val="28"/>
        </w:rPr>
        <w:t>Отказ в предоставлении муниципальной услуги может быть обжалован в судебном порядке.</w:t>
      </w:r>
    </w:p>
    <w:p w:rsidR="00D05417" w:rsidRDefault="00D05417" w:rsidP="00D05417">
      <w:pPr>
        <w:widowControl w:val="0"/>
        <w:suppressAutoHyphens/>
        <w:autoSpaceDE w:val="0"/>
        <w:spacing w:line="200" w:lineRule="atLeast"/>
        <w:ind w:firstLine="709"/>
        <w:jc w:val="center"/>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2.10. Перечень услуг, которые являются необходимыми и обязательными для предоставления муниципальной услуги</w:t>
      </w:r>
    </w:p>
    <w:p w:rsidR="00D05417" w:rsidRPr="00993AD6" w:rsidRDefault="00D05417" w:rsidP="00D05417">
      <w:pPr>
        <w:widowControl w:val="0"/>
        <w:suppressAutoHyphens/>
        <w:autoSpaceDE w:val="0"/>
        <w:spacing w:line="200" w:lineRule="atLeast"/>
        <w:jc w:val="center"/>
        <w:rPr>
          <w:b/>
          <w:color w:val="000000"/>
          <w:kern w:val="1"/>
          <w:sz w:val="28"/>
          <w:szCs w:val="28"/>
          <w:shd w:val="clear" w:color="auto" w:fill="FFFFFF"/>
          <w:lang w:eastAsia="ar-SA"/>
        </w:rPr>
      </w:pPr>
    </w:p>
    <w:p w:rsidR="00D05417" w:rsidRPr="00753FF4" w:rsidRDefault="00D05417" w:rsidP="006B2492">
      <w:pPr>
        <w:ind w:firstLine="709"/>
        <w:jc w:val="both"/>
        <w:rPr>
          <w:sz w:val="28"/>
          <w:szCs w:val="28"/>
        </w:rPr>
      </w:pPr>
      <w:r w:rsidRPr="00753FF4">
        <w:rPr>
          <w:sz w:val="28"/>
          <w:szCs w:val="28"/>
        </w:rPr>
        <w:t>Услугой, необходимой и обязательной для предоставления муниципальной услуги в случае, если заявление предусматривает установление сервитута в отношении части земельного участка, является представление схемы границ сервитута на кадастровом плане территории, которая выполняется кадастровым инженером за счёт средств заявителя.</w:t>
      </w:r>
    </w:p>
    <w:p w:rsidR="00D05417" w:rsidRDefault="00D05417" w:rsidP="00D05417">
      <w:pPr>
        <w:widowControl w:val="0"/>
        <w:suppressAutoHyphens/>
        <w:autoSpaceDE w:val="0"/>
        <w:spacing w:line="200" w:lineRule="atLeast"/>
        <w:jc w:val="center"/>
        <w:rPr>
          <w:color w:val="000000"/>
          <w:kern w:val="1"/>
          <w:sz w:val="28"/>
          <w:szCs w:val="28"/>
          <w:shd w:val="clear" w:color="auto" w:fill="FFFFFF"/>
          <w:lang w:eastAsia="ar-SA"/>
        </w:rPr>
      </w:pPr>
    </w:p>
    <w:p w:rsidR="00D05417" w:rsidRPr="00993AD6" w:rsidRDefault="00D05417" w:rsidP="00D05417">
      <w:pPr>
        <w:widowControl w:val="0"/>
        <w:suppressAutoHyphens/>
        <w:autoSpaceDE w:val="0"/>
        <w:spacing w:line="200" w:lineRule="atLeast"/>
        <w:jc w:val="center"/>
        <w:rPr>
          <w:b/>
          <w:color w:val="000000"/>
          <w:kern w:val="1"/>
          <w:sz w:val="28"/>
          <w:szCs w:val="28"/>
          <w:shd w:val="clear" w:color="auto" w:fill="FFFFFF"/>
          <w:lang w:eastAsia="ar-SA"/>
        </w:rPr>
      </w:pPr>
      <w:r w:rsidRPr="00993AD6">
        <w:rPr>
          <w:b/>
          <w:color w:val="000000"/>
          <w:kern w:val="1"/>
          <w:sz w:val="28"/>
          <w:szCs w:val="28"/>
          <w:shd w:val="clear" w:color="auto" w:fill="FFFFFF"/>
          <w:lang w:eastAsia="ar-SA"/>
        </w:rPr>
        <w:t>2.11. Порядок, размер и основания взимания платы за предоставление муниципальной услуги</w:t>
      </w:r>
    </w:p>
    <w:p w:rsidR="00D05417" w:rsidRDefault="00D05417" w:rsidP="00D05417">
      <w:pPr>
        <w:widowControl w:val="0"/>
        <w:suppressAutoHyphens/>
        <w:autoSpaceDE w:val="0"/>
        <w:spacing w:line="200" w:lineRule="atLeast"/>
        <w:jc w:val="center"/>
        <w:rPr>
          <w:color w:val="000000"/>
          <w:kern w:val="1"/>
          <w:sz w:val="28"/>
          <w:szCs w:val="28"/>
          <w:shd w:val="clear" w:color="auto" w:fill="FFFFFF"/>
          <w:lang w:eastAsia="ar-SA"/>
        </w:rPr>
      </w:pPr>
    </w:p>
    <w:p w:rsidR="00D05417" w:rsidRDefault="00D05417" w:rsidP="00D05417">
      <w:pPr>
        <w:widowControl w:val="0"/>
        <w:suppressAutoHyphens/>
        <w:autoSpaceDE w:val="0"/>
        <w:spacing w:line="200" w:lineRule="atLeast"/>
        <w:ind w:firstLine="709"/>
        <w:jc w:val="both"/>
        <w:rPr>
          <w:color w:val="000000"/>
          <w:kern w:val="1"/>
          <w:sz w:val="28"/>
          <w:szCs w:val="28"/>
          <w:shd w:val="clear" w:color="auto" w:fill="FFFFFF"/>
          <w:lang w:eastAsia="ar-SA"/>
        </w:rPr>
      </w:pPr>
      <w:r>
        <w:rPr>
          <w:color w:val="000000"/>
          <w:kern w:val="1"/>
          <w:sz w:val="28"/>
          <w:szCs w:val="28"/>
          <w:shd w:val="clear" w:color="auto" w:fill="FFFFFF"/>
          <w:lang w:eastAsia="ar-SA"/>
        </w:rPr>
        <w:t>Предоставление муниципальной услуги осуществляется бесплатно.</w:t>
      </w:r>
    </w:p>
    <w:p w:rsidR="00D05417" w:rsidRDefault="00D05417" w:rsidP="00D05417">
      <w:pPr>
        <w:widowControl w:val="0"/>
        <w:suppressAutoHyphens/>
        <w:autoSpaceDE w:val="0"/>
        <w:spacing w:line="200" w:lineRule="atLeast"/>
        <w:ind w:firstLine="709"/>
        <w:rPr>
          <w:color w:val="000000"/>
          <w:kern w:val="1"/>
          <w:sz w:val="28"/>
          <w:szCs w:val="28"/>
          <w:shd w:val="clear" w:color="auto" w:fill="FFFFFF"/>
          <w:lang w:eastAsia="ar-SA"/>
        </w:rPr>
      </w:pPr>
    </w:p>
    <w:p w:rsidR="00D05417" w:rsidRPr="00993AD6" w:rsidRDefault="00D05417" w:rsidP="00D05417">
      <w:pPr>
        <w:pStyle w:val="ad"/>
        <w:spacing w:before="0" w:beforeAutospacing="0" w:after="0"/>
        <w:jc w:val="center"/>
        <w:rPr>
          <w:b/>
          <w:sz w:val="28"/>
          <w:szCs w:val="28"/>
        </w:rPr>
      </w:pPr>
      <w:proofErr w:type="gramStart"/>
      <w:r w:rsidRPr="00993AD6">
        <w:rPr>
          <w:b/>
          <w:color w:val="000000"/>
          <w:kern w:val="1"/>
          <w:sz w:val="28"/>
          <w:szCs w:val="28"/>
          <w:shd w:val="clear" w:color="auto" w:fill="FFFFFF"/>
          <w:lang w:eastAsia="ar-SA"/>
        </w:rPr>
        <w:t>2.12.</w:t>
      </w:r>
      <w:r w:rsidRPr="00993AD6">
        <w:rPr>
          <w:b/>
          <w:sz w:val="28"/>
          <w:szCs w:val="28"/>
        </w:rPr>
        <w:t>Максимальный срок ожидания в очереди при подачи запроса о предоставлении муниципальной услуги и при получении результата предоставления муниципальной услуги</w:t>
      </w:r>
      <w:proofErr w:type="gramEnd"/>
    </w:p>
    <w:p w:rsidR="00D05417" w:rsidRPr="008C0F77" w:rsidRDefault="00D05417" w:rsidP="00D05417">
      <w:pPr>
        <w:ind w:firstLine="709"/>
        <w:jc w:val="center"/>
        <w:rPr>
          <w:sz w:val="28"/>
          <w:szCs w:val="28"/>
        </w:rPr>
      </w:pPr>
    </w:p>
    <w:p w:rsidR="00D05417" w:rsidRPr="008C0F77" w:rsidRDefault="00D05417" w:rsidP="00D05417">
      <w:pPr>
        <w:ind w:firstLine="709"/>
        <w:jc w:val="both"/>
        <w:rPr>
          <w:rFonts w:ascii="Calibri" w:hAnsi="Calibri"/>
          <w:color w:val="000000"/>
          <w:sz w:val="28"/>
          <w:szCs w:val="28"/>
        </w:rPr>
      </w:pPr>
      <w:r w:rsidRPr="008C0F77">
        <w:rPr>
          <w:color w:val="000000"/>
          <w:sz w:val="28"/>
          <w:szCs w:val="28"/>
        </w:rPr>
        <w:t>2.1</w:t>
      </w:r>
      <w:r>
        <w:rPr>
          <w:color w:val="000000"/>
          <w:sz w:val="28"/>
          <w:szCs w:val="28"/>
        </w:rPr>
        <w:t>2</w:t>
      </w:r>
      <w:r w:rsidRPr="008C0F77">
        <w:rPr>
          <w:color w:val="000000"/>
          <w:sz w:val="28"/>
          <w:szCs w:val="28"/>
        </w:rPr>
        <w:t>.1 Максимальный срок ожидания в очереди при подаче документов для предоставления муниципальной услуги - 15 минут.</w:t>
      </w:r>
    </w:p>
    <w:p w:rsidR="00D05417" w:rsidRPr="008C0F77" w:rsidRDefault="00D05417" w:rsidP="00D05417">
      <w:pPr>
        <w:ind w:firstLine="709"/>
        <w:jc w:val="both"/>
        <w:rPr>
          <w:color w:val="000000"/>
          <w:sz w:val="28"/>
          <w:szCs w:val="28"/>
        </w:rPr>
      </w:pPr>
      <w:r w:rsidRPr="008C0F77">
        <w:rPr>
          <w:color w:val="000000"/>
          <w:sz w:val="28"/>
          <w:szCs w:val="28"/>
        </w:rPr>
        <w:t>2.1</w:t>
      </w:r>
      <w:r>
        <w:rPr>
          <w:color w:val="000000"/>
          <w:sz w:val="28"/>
          <w:szCs w:val="28"/>
        </w:rPr>
        <w:t>2</w:t>
      </w:r>
      <w:r w:rsidRPr="008C0F77">
        <w:rPr>
          <w:color w:val="000000"/>
          <w:sz w:val="28"/>
          <w:szCs w:val="28"/>
        </w:rPr>
        <w:t>.2.  Максимальный срок ожидания в очереди при получении результата предоставления муниципальной услуги - 15 минут.</w:t>
      </w:r>
    </w:p>
    <w:p w:rsidR="00D05417" w:rsidRPr="008C0F77" w:rsidRDefault="00D05417" w:rsidP="00D05417">
      <w:pPr>
        <w:ind w:firstLine="709"/>
        <w:jc w:val="both"/>
        <w:rPr>
          <w:rFonts w:ascii="Calibri" w:hAnsi="Calibri"/>
          <w:color w:val="000000"/>
          <w:sz w:val="28"/>
          <w:szCs w:val="28"/>
        </w:rPr>
      </w:pPr>
    </w:p>
    <w:p w:rsidR="00D05417" w:rsidRPr="00993AD6" w:rsidRDefault="00D05417" w:rsidP="00D05417">
      <w:pPr>
        <w:ind w:firstLine="709"/>
        <w:jc w:val="center"/>
        <w:rPr>
          <w:b/>
          <w:sz w:val="28"/>
          <w:szCs w:val="28"/>
        </w:rPr>
      </w:pPr>
      <w:r w:rsidRPr="00993AD6">
        <w:rPr>
          <w:b/>
          <w:sz w:val="28"/>
          <w:szCs w:val="28"/>
        </w:rPr>
        <w:t>2.13. Срок регистрации запроса заявителя о предоставлении муниципальной услуги</w:t>
      </w:r>
    </w:p>
    <w:p w:rsidR="00D05417" w:rsidRPr="008C0F77" w:rsidRDefault="00D05417" w:rsidP="00D05417">
      <w:pPr>
        <w:ind w:firstLine="709"/>
        <w:jc w:val="center"/>
        <w:rPr>
          <w:b/>
          <w:sz w:val="28"/>
          <w:szCs w:val="28"/>
        </w:rPr>
      </w:pPr>
    </w:p>
    <w:p w:rsidR="00D05417" w:rsidRPr="008C0F77"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8C0F77">
        <w:rPr>
          <w:color w:val="000000"/>
          <w:sz w:val="28"/>
          <w:szCs w:val="28"/>
        </w:rPr>
        <w:lastRenderedPageBreak/>
        <w:t>Срок регистрации</w:t>
      </w:r>
      <w:r w:rsidRPr="008C0F77">
        <w:rPr>
          <w:rFonts w:eastAsia="Calibri"/>
          <w:sz w:val="28"/>
          <w:szCs w:val="28"/>
          <w:lang w:eastAsia="en-US"/>
        </w:rPr>
        <w:t xml:space="preserve"> заявления</w:t>
      </w:r>
      <w:r w:rsidRPr="008C0F77">
        <w:rPr>
          <w:color w:val="000000"/>
          <w:sz w:val="28"/>
          <w:szCs w:val="28"/>
        </w:rPr>
        <w:t xml:space="preserve"> о предоставлении муниципальной услуги</w:t>
      </w:r>
      <w:r w:rsidRPr="008C0F77">
        <w:rPr>
          <w:rFonts w:eastAsia="Calibri"/>
          <w:sz w:val="28"/>
          <w:szCs w:val="28"/>
          <w:lang w:eastAsia="en-US"/>
        </w:rPr>
        <w:t xml:space="preserve">, в том числе в форме электронного документа, в течение </w:t>
      </w:r>
      <w:r>
        <w:rPr>
          <w:rFonts w:eastAsia="Calibri"/>
          <w:sz w:val="28"/>
          <w:szCs w:val="28"/>
          <w:lang w:eastAsia="en-US"/>
        </w:rPr>
        <w:t>15</w:t>
      </w:r>
      <w:r w:rsidRPr="008C0F77">
        <w:rPr>
          <w:rFonts w:eastAsia="Calibri"/>
          <w:sz w:val="28"/>
          <w:szCs w:val="28"/>
          <w:lang w:eastAsia="en-US"/>
        </w:rPr>
        <w:t xml:space="preserve"> минут с момента поступления запроса.</w:t>
      </w:r>
    </w:p>
    <w:p w:rsidR="00D05417" w:rsidRPr="008C0F77"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D05417" w:rsidRPr="00993AD6" w:rsidRDefault="00D05417" w:rsidP="00D05417">
      <w:pPr>
        <w:ind w:firstLine="709"/>
        <w:jc w:val="center"/>
        <w:rPr>
          <w:b/>
          <w:sz w:val="28"/>
          <w:szCs w:val="28"/>
        </w:rPr>
      </w:pPr>
      <w:r w:rsidRPr="00993AD6">
        <w:rPr>
          <w:b/>
          <w:sz w:val="28"/>
          <w:szCs w:val="28"/>
        </w:rPr>
        <w:t>2.14.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D05417" w:rsidRPr="008C0F77" w:rsidRDefault="00D05417" w:rsidP="00D05417">
      <w:pPr>
        <w:ind w:firstLine="709"/>
        <w:jc w:val="center"/>
        <w:rPr>
          <w:b/>
          <w:sz w:val="28"/>
          <w:szCs w:val="28"/>
        </w:rPr>
      </w:pPr>
    </w:p>
    <w:p w:rsidR="00D05417" w:rsidRPr="008C0F77" w:rsidRDefault="00D05417" w:rsidP="00D05417">
      <w:pPr>
        <w:widowControl w:val="0"/>
        <w:ind w:firstLine="709"/>
        <w:jc w:val="both"/>
        <w:rPr>
          <w:rFonts w:eastAsia="Calibri"/>
          <w:color w:val="000000"/>
          <w:sz w:val="28"/>
          <w:szCs w:val="28"/>
          <w:lang w:eastAsia="en-US"/>
        </w:rPr>
      </w:pPr>
      <w:r w:rsidRPr="008C0F77">
        <w:rPr>
          <w:rFonts w:eastAsia="Calibri"/>
          <w:color w:val="000000"/>
          <w:sz w:val="28"/>
          <w:szCs w:val="28"/>
          <w:lang w:eastAsia="en-US"/>
        </w:rPr>
        <w:t>Место приема заявителей оборудовано  информационными табличками (вывесками) с указанием:</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1) номера кабинета;</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2) фамилии, имени, отчества и должности специалиста, осуществляющего предоставление муниципальной услуги;</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3) времени перерыва на обед, технического перерыва.</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 xml:space="preserve">Помещения соответствуют санитарно-эпидемиологическим правилам и нормативам </w:t>
      </w:r>
      <w:r>
        <w:rPr>
          <w:rFonts w:eastAsia="Calibri"/>
          <w:color w:val="000000"/>
          <w:sz w:val="28"/>
          <w:szCs w:val="28"/>
          <w:lang w:eastAsia="en-US"/>
        </w:rPr>
        <w:t>«</w:t>
      </w:r>
      <w:r w:rsidRPr="008C0F77">
        <w:rPr>
          <w:rFonts w:eastAsia="Calibri"/>
          <w:color w:val="000000"/>
          <w:sz w:val="28"/>
          <w:szCs w:val="28"/>
          <w:lang w:eastAsia="en-US"/>
        </w:rPr>
        <w:t>Гигиенические требования к персональным электронно-вычислительным машинам и организации работы. СанПиН 2.2.2/2. 4.1340-03</w:t>
      </w:r>
      <w:r>
        <w:rPr>
          <w:rFonts w:eastAsia="Calibri"/>
          <w:color w:val="000000"/>
          <w:sz w:val="28"/>
          <w:szCs w:val="28"/>
          <w:lang w:eastAsia="en-US"/>
        </w:rPr>
        <w:t>»</w:t>
      </w:r>
      <w:r w:rsidRPr="008C0F77">
        <w:rPr>
          <w:rFonts w:eastAsia="Calibri"/>
          <w:color w:val="000000"/>
          <w:sz w:val="28"/>
          <w:szCs w:val="28"/>
          <w:lang w:eastAsia="en-US"/>
        </w:rPr>
        <w:t>.</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Помещения оборудованы:</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1) противопожарной системой и средствами пожаротушения;</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2) системой оповещения о возникновении чрезвычайной ситуации;</w:t>
      </w:r>
    </w:p>
    <w:p w:rsidR="00D05417" w:rsidRPr="008C0F77" w:rsidRDefault="00D05417" w:rsidP="00D05417">
      <w:pPr>
        <w:ind w:firstLine="709"/>
        <w:jc w:val="both"/>
        <w:rPr>
          <w:rFonts w:eastAsia="Calibri"/>
          <w:sz w:val="28"/>
          <w:szCs w:val="28"/>
          <w:lang w:eastAsia="en-US"/>
        </w:rPr>
      </w:pPr>
      <w:r w:rsidRPr="008C0F77">
        <w:rPr>
          <w:rFonts w:eastAsia="Calibri"/>
          <w:color w:val="000000"/>
          <w:sz w:val="28"/>
          <w:szCs w:val="28"/>
          <w:lang w:eastAsia="en-US"/>
        </w:rPr>
        <w:t>3) системой кондиционирования воздуха.</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 xml:space="preserve">Рабочие места специалистов, предоставляющих </w:t>
      </w:r>
      <w:r>
        <w:rPr>
          <w:rFonts w:eastAsia="Calibri"/>
          <w:sz w:val="28"/>
          <w:szCs w:val="28"/>
          <w:lang w:eastAsia="en-US"/>
        </w:rPr>
        <w:t>м</w:t>
      </w:r>
      <w:r w:rsidRPr="008C0F77">
        <w:rPr>
          <w:rFonts w:eastAsia="Calibri"/>
          <w:sz w:val="28"/>
          <w:szCs w:val="28"/>
          <w:lang w:eastAsia="en-US"/>
        </w:rPr>
        <w:t xml:space="preserve">униципальную услугу, оборудованы компьютерной техникой и оргтехникой, позволяющей организовать предоставление </w:t>
      </w:r>
      <w:r>
        <w:rPr>
          <w:rFonts w:eastAsia="Calibri"/>
          <w:sz w:val="28"/>
          <w:szCs w:val="28"/>
          <w:lang w:eastAsia="en-US"/>
        </w:rPr>
        <w:t>м</w:t>
      </w:r>
      <w:r w:rsidRPr="008C0F77">
        <w:rPr>
          <w:rFonts w:eastAsia="Calibri"/>
          <w:sz w:val="28"/>
          <w:szCs w:val="28"/>
          <w:lang w:eastAsia="en-US"/>
        </w:rPr>
        <w:t>униципальной услуги в полном объеме.</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Места для проведения личного приема заявителей оборудованы стульями, столами,</w:t>
      </w:r>
      <w:r w:rsidRPr="008C0F77">
        <w:rPr>
          <w:rFonts w:eastAsia="Calibri"/>
          <w:color w:val="000000"/>
          <w:sz w:val="28"/>
          <w:szCs w:val="28"/>
          <w:lang w:eastAsia="en-US"/>
        </w:rPr>
        <w:t xml:space="preserve"> оснащены компьютерами и оргтехникой, информационной базой данных, </w:t>
      </w:r>
      <w:r w:rsidRPr="008C0F77">
        <w:rPr>
          <w:rFonts w:eastAsia="Calibri"/>
          <w:sz w:val="28"/>
          <w:szCs w:val="28"/>
          <w:lang w:eastAsia="en-US"/>
        </w:rPr>
        <w:t>обеспечены канцелярскими принадлежностями, информационными стендами.</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Для ожидания гражданам отведено специальное место, оборудованное стульями,</w:t>
      </w:r>
      <w:r w:rsidRPr="008C0F77">
        <w:rPr>
          <w:rFonts w:eastAsia="Calibri"/>
          <w:color w:val="000000"/>
          <w:sz w:val="28"/>
          <w:szCs w:val="28"/>
          <w:lang w:eastAsia="en-US"/>
        </w:rPr>
        <w:t xml:space="preserve"> вешалкой для одежды,</w:t>
      </w:r>
      <w:r w:rsidRPr="008C0F77">
        <w:rPr>
          <w:rFonts w:eastAsia="Calibri"/>
          <w:sz w:val="28"/>
          <w:szCs w:val="28"/>
          <w:lang w:eastAsia="en-US"/>
        </w:rPr>
        <w:t xml:space="preserve"> в помещении имеются места общественного пользования (туалеты).</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D05417" w:rsidRPr="008C0F77" w:rsidRDefault="00D05417" w:rsidP="00D05417">
      <w:pPr>
        <w:ind w:firstLine="709"/>
        <w:jc w:val="both"/>
        <w:rPr>
          <w:rFonts w:eastAsia="Calibri"/>
          <w:sz w:val="24"/>
          <w:szCs w:val="24"/>
          <w:lang w:eastAsia="en-US"/>
        </w:rPr>
      </w:pPr>
    </w:p>
    <w:p w:rsidR="00D05417" w:rsidRPr="00BD5ABB" w:rsidRDefault="00D05417" w:rsidP="00D05417">
      <w:pPr>
        <w:jc w:val="center"/>
        <w:rPr>
          <w:b/>
          <w:sz w:val="28"/>
          <w:szCs w:val="28"/>
        </w:rPr>
      </w:pPr>
      <w:r w:rsidRPr="00BD5ABB">
        <w:rPr>
          <w:b/>
          <w:sz w:val="28"/>
          <w:szCs w:val="28"/>
        </w:rPr>
        <w:t>2.15. Показатели доступности и качества муниципальных услуг</w:t>
      </w:r>
    </w:p>
    <w:p w:rsidR="00D05417" w:rsidRPr="00BD5ABB" w:rsidRDefault="00D05417" w:rsidP="00D05417">
      <w:pPr>
        <w:ind w:firstLine="709"/>
        <w:jc w:val="both"/>
        <w:rPr>
          <w:b/>
          <w:sz w:val="28"/>
          <w:szCs w:val="28"/>
        </w:rPr>
      </w:pP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Показателями оценки доступности муниципальной услуги является:</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1)транспортная доступность мест предоставления муниципальной услуги;</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2) размещение информации о порядке предоставления муниципальной услуги на едином портале государственных и муниципальных услуг;</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lastRenderedPageBreak/>
        <w:t xml:space="preserve">3) размещение информации о порядке предоставления муниципальной услуги на официальном сайте </w:t>
      </w:r>
      <w:r>
        <w:rPr>
          <w:rFonts w:eastAsia="Calibri"/>
          <w:sz w:val="28"/>
          <w:szCs w:val="28"/>
          <w:lang w:eastAsia="en-US"/>
        </w:rPr>
        <w:t>поселения</w:t>
      </w:r>
      <w:r w:rsidRPr="008C0F77">
        <w:rPr>
          <w:rFonts w:eastAsia="Calibri"/>
          <w:sz w:val="28"/>
          <w:szCs w:val="28"/>
          <w:lang w:eastAsia="en-US"/>
        </w:rPr>
        <w:t>.</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Показателями оценки качества предоставления муниципальной услуги являются:</w:t>
      </w:r>
    </w:p>
    <w:p w:rsidR="00D05417" w:rsidRPr="001D121A" w:rsidRDefault="00D05417" w:rsidP="00D05417">
      <w:pPr>
        <w:ind w:firstLine="709"/>
        <w:jc w:val="both"/>
        <w:rPr>
          <w:rFonts w:eastAsia="Calibri"/>
          <w:sz w:val="28"/>
          <w:szCs w:val="28"/>
          <w:lang w:eastAsia="en-US"/>
        </w:rPr>
      </w:pPr>
      <w:r w:rsidRPr="008C0F77">
        <w:rPr>
          <w:rFonts w:eastAsia="Calibri"/>
          <w:sz w:val="28"/>
          <w:szCs w:val="28"/>
          <w:lang w:eastAsia="en-US"/>
        </w:rPr>
        <w:t>1)соблюдение срока предоставления муниципальной услуги</w:t>
      </w:r>
      <w:r w:rsidRPr="001D121A">
        <w:rPr>
          <w:rFonts w:eastAsia="Calibri"/>
          <w:sz w:val="28"/>
          <w:szCs w:val="28"/>
          <w:lang w:eastAsia="en-US"/>
        </w:rPr>
        <w:t>;</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2) соблюдение сроков ожидания в очереди при предоставлении муниципальной услуги;</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3) отсутствие  поданных в установленном порядке жалоб  на решение или действия (бездействия), принятые или осуществленные при предоставлении муниципальной услуги.</w:t>
      </w:r>
    </w:p>
    <w:p w:rsidR="00D05417" w:rsidRPr="008C0F77" w:rsidRDefault="00D05417" w:rsidP="00D05417">
      <w:pPr>
        <w:ind w:firstLine="709"/>
        <w:jc w:val="both"/>
        <w:rPr>
          <w:rFonts w:eastAsia="Calibri"/>
          <w:color w:val="000000"/>
          <w:sz w:val="28"/>
          <w:szCs w:val="28"/>
          <w:lang w:eastAsia="en-US"/>
        </w:rPr>
      </w:pPr>
      <w:r w:rsidRPr="008C0F77">
        <w:rPr>
          <w:rFonts w:eastAsia="Calibri"/>
          <w:sz w:val="28"/>
          <w:szCs w:val="28"/>
          <w:lang w:eastAsia="en-US"/>
        </w:rPr>
        <w:t>Количество взаимодействий заявителя с должностными лицами при предоставлении полного пакета документов для получения муниципальной услуги не должно быть более 2 – х раз (подача запроса о предоставлении муниципальной услуги и получении результата предоставления муниципальной услуги).</w:t>
      </w:r>
    </w:p>
    <w:p w:rsidR="00D05417" w:rsidRPr="008C0F77" w:rsidRDefault="00D05417" w:rsidP="00D05417">
      <w:pPr>
        <w:ind w:firstLine="709"/>
        <w:jc w:val="both"/>
        <w:rPr>
          <w:rFonts w:eastAsia="Calibri"/>
          <w:color w:val="000000"/>
          <w:sz w:val="28"/>
          <w:szCs w:val="28"/>
          <w:lang w:eastAsia="en-US"/>
        </w:rPr>
      </w:pPr>
      <w:r w:rsidRPr="008C0F77">
        <w:rPr>
          <w:rFonts w:eastAsia="Calibri"/>
          <w:color w:val="000000"/>
          <w:sz w:val="28"/>
          <w:szCs w:val="28"/>
          <w:lang w:eastAsia="en-US"/>
        </w:rPr>
        <w:t>Время ожидания в очереди при подаче документов на предоставление муниципальной услуги и получении результатов муниципальной услуги не должно превышать 15 минут.</w:t>
      </w:r>
    </w:p>
    <w:p w:rsidR="00D05417" w:rsidRPr="008C0F77" w:rsidRDefault="00D05417" w:rsidP="00D05417">
      <w:pPr>
        <w:ind w:firstLine="709"/>
        <w:jc w:val="both"/>
        <w:rPr>
          <w:rFonts w:eastAsia="Calibri"/>
          <w:sz w:val="28"/>
          <w:szCs w:val="28"/>
          <w:lang w:eastAsia="en-US"/>
        </w:rPr>
      </w:pPr>
      <w:r w:rsidRPr="008C0F77">
        <w:rPr>
          <w:rFonts w:eastAsia="Calibri"/>
          <w:color w:val="000000"/>
          <w:sz w:val="28"/>
          <w:szCs w:val="28"/>
          <w:lang w:eastAsia="en-US"/>
        </w:rPr>
        <w:t xml:space="preserve">Получение информации о предоставлении муниципальной услуги на официальном сайте администрации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8C0F77">
        <w:rPr>
          <w:rFonts w:eastAsia="Calibri"/>
          <w:color w:val="000000"/>
          <w:sz w:val="28"/>
          <w:szCs w:val="28"/>
          <w:lang w:eastAsia="en-US"/>
        </w:rPr>
        <w:t xml:space="preserve"> в сети </w:t>
      </w:r>
      <w:r>
        <w:rPr>
          <w:rFonts w:eastAsia="Calibri"/>
          <w:color w:val="000000"/>
          <w:sz w:val="28"/>
          <w:szCs w:val="28"/>
          <w:lang w:eastAsia="en-US"/>
        </w:rPr>
        <w:t>«</w:t>
      </w:r>
      <w:r w:rsidRPr="008C0F77">
        <w:rPr>
          <w:rFonts w:eastAsia="Calibri"/>
          <w:color w:val="000000"/>
          <w:sz w:val="28"/>
          <w:szCs w:val="28"/>
          <w:lang w:eastAsia="en-US"/>
        </w:rPr>
        <w:t>Интернет</w:t>
      </w:r>
      <w:r>
        <w:rPr>
          <w:rFonts w:eastAsia="Calibri"/>
          <w:color w:val="000000"/>
          <w:sz w:val="28"/>
          <w:szCs w:val="28"/>
          <w:lang w:eastAsia="en-US"/>
        </w:rPr>
        <w:t>»</w:t>
      </w:r>
      <w:r w:rsidRPr="008C0F77">
        <w:rPr>
          <w:rFonts w:eastAsia="Calibri"/>
          <w:color w:val="000000"/>
          <w:sz w:val="28"/>
          <w:szCs w:val="28"/>
          <w:lang w:eastAsia="en-US"/>
        </w:rPr>
        <w:t>, а также путем направления письменного запроса через средства почтовой связи либо электронной почты.</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 xml:space="preserve">Возможность получения муниципальной услуги в МБУ </w:t>
      </w:r>
      <w:r>
        <w:rPr>
          <w:rFonts w:eastAsia="Calibri"/>
          <w:sz w:val="28"/>
          <w:szCs w:val="28"/>
          <w:lang w:eastAsia="en-US"/>
        </w:rPr>
        <w:t>«</w:t>
      </w:r>
      <w:r w:rsidRPr="008C0F77">
        <w:rPr>
          <w:rFonts w:eastAsia="Calibri"/>
          <w:sz w:val="28"/>
          <w:szCs w:val="28"/>
          <w:lang w:eastAsia="en-US"/>
        </w:rPr>
        <w:t>МФЦ</w:t>
      </w:r>
      <w:r>
        <w:rPr>
          <w:rFonts w:eastAsia="Calibri"/>
          <w:sz w:val="28"/>
          <w:szCs w:val="28"/>
          <w:lang w:eastAsia="en-US"/>
        </w:rPr>
        <w:t>»</w:t>
      </w:r>
      <w:r w:rsidRPr="008C0F77">
        <w:rPr>
          <w:rFonts w:eastAsia="Calibri"/>
          <w:sz w:val="28"/>
          <w:szCs w:val="28"/>
          <w:lang w:eastAsia="en-US"/>
        </w:rPr>
        <w:t>.</w:t>
      </w:r>
    </w:p>
    <w:p w:rsidR="00D05417" w:rsidRPr="008C0F77" w:rsidRDefault="00D05417" w:rsidP="00D05417">
      <w:pPr>
        <w:ind w:firstLine="709"/>
        <w:jc w:val="both"/>
        <w:rPr>
          <w:rFonts w:eastAsia="Calibri"/>
          <w:sz w:val="28"/>
          <w:szCs w:val="28"/>
          <w:lang w:eastAsia="en-US"/>
        </w:rPr>
      </w:pPr>
    </w:p>
    <w:p w:rsidR="00D05417" w:rsidRPr="008C0F77" w:rsidRDefault="00D05417" w:rsidP="00D05417">
      <w:pPr>
        <w:ind w:firstLine="709"/>
        <w:jc w:val="center"/>
        <w:rPr>
          <w:b/>
          <w:sz w:val="28"/>
          <w:szCs w:val="28"/>
        </w:rPr>
      </w:pPr>
      <w:r w:rsidRPr="008C0F77">
        <w:rPr>
          <w:b/>
          <w:sz w:val="28"/>
          <w:szCs w:val="28"/>
        </w:rPr>
        <w:t>2.1</w:t>
      </w:r>
      <w:r>
        <w:rPr>
          <w:b/>
          <w:sz w:val="28"/>
          <w:szCs w:val="28"/>
        </w:rPr>
        <w:t>6</w:t>
      </w:r>
      <w:r w:rsidRPr="008C0F77">
        <w:rPr>
          <w:b/>
          <w:sz w:val="28"/>
          <w:szCs w:val="28"/>
        </w:rPr>
        <w:t xml:space="preserve">. </w:t>
      </w:r>
      <w:proofErr w:type="gramStart"/>
      <w:r w:rsidRPr="008C0F77">
        <w:rPr>
          <w:b/>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электронном форме</w:t>
      </w:r>
      <w:proofErr w:type="gramEnd"/>
    </w:p>
    <w:p w:rsidR="00D05417" w:rsidRPr="008C0F77" w:rsidRDefault="00D05417" w:rsidP="00D05417">
      <w:pPr>
        <w:keepNext/>
        <w:ind w:firstLine="709"/>
        <w:jc w:val="center"/>
        <w:outlineLvl w:val="2"/>
        <w:rPr>
          <w:b/>
          <w:color w:val="000000"/>
          <w:sz w:val="28"/>
          <w:szCs w:val="28"/>
        </w:rPr>
      </w:pPr>
      <w:r w:rsidRPr="008C0F77">
        <w:rPr>
          <w:b/>
          <w:bCs/>
          <w:color w:val="000000"/>
          <w:sz w:val="28"/>
          <w:szCs w:val="28"/>
          <w:shd w:val="clear" w:color="auto" w:fill="FFFFFF"/>
        </w:rPr>
        <w:t>2.1</w:t>
      </w:r>
      <w:r>
        <w:rPr>
          <w:b/>
          <w:bCs/>
          <w:color w:val="000000"/>
          <w:sz w:val="28"/>
          <w:szCs w:val="28"/>
          <w:shd w:val="clear" w:color="auto" w:fill="FFFFFF"/>
        </w:rPr>
        <w:t>6</w:t>
      </w:r>
      <w:r w:rsidRPr="008C0F77">
        <w:rPr>
          <w:b/>
          <w:bCs/>
          <w:color w:val="000000"/>
          <w:sz w:val="28"/>
          <w:szCs w:val="28"/>
          <w:shd w:val="clear" w:color="auto" w:fill="FFFFFF"/>
        </w:rPr>
        <w:t xml:space="preserve">.1. Особенности предоставления муниципальных услуг  </w:t>
      </w:r>
      <w:proofErr w:type="gramStart"/>
      <w:r w:rsidRPr="008C0F77">
        <w:rPr>
          <w:b/>
          <w:color w:val="000000"/>
          <w:sz w:val="28"/>
          <w:szCs w:val="28"/>
        </w:rPr>
        <w:t>через</w:t>
      </w:r>
      <w:proofErr w:type="gramEnd"/>
    </w:p>
    <w:p w:rsidR="00D05417" w:rsidRPr="008C0F77" w:rsidRDefault="00D05417" w:rsidP="00842686">
      <w:pPr>
        <w:keepNext/>
        <w:ind w:firstLine="709"/>
        <w:jc w:val="center"/>
        <w:outlineLvl w:val="2"/>
        <w:rPr>
          <w:b/>
          <w:color w:val="000000"/>
          <w:sz w:val="28"/>
          <w:szCs w:val="28"/>
        </w:rPr>
      </w:pPr>
      <w:r w:rsidRPr="008C0F77">
        <w:rPr>
          <w:b/>
          <w:color w:val="000000"/>
          <w:sz w:val="28"/>
          <w:szCs w:val="28"/>
        </w:rPr>
        <w:t xml:space="preserve">муниципальное бюджетное учреждение </w:t>
      </w:r>
      <w:r>
        <w:rPr>
          <w:b/>
          <w:color w:val="000000"/>
          <w:sz w:val="28"/>
          <w:szCs w:val="28"/>
        </w:rPr>
        <w:t>«</w:t>
      </w:r>
      <w:r w:rsidR="00842686" w:rsidRPr="00842686">
        <w:rPr>
          <w:b/>
          <w:sz w:val="28"/>
          <w:szCs w:val="28"/>
        </w:rPr>
        <w:t>Многофункциональный центр по предоставлению государственных и муниципальных услуг</w:t>
      </w:r>
      <w:r>
        <w:rPr>
          <w:b/>
          <w:color w:val="000000"/>
          <w:sz w:val="28"/>
          <w:szCs w:val="28"/>
        </w:rPr>
        <w:t>»</w:t>
      </w:r>
      <w:r w:rsidR="00842686">
        <w:rPr>
          <w:b/>
          <w:color w:val="000000"/>
          <w:sz w:val="28"/>
          <w:szCs w:val="28"/>
        </w:rPr>
        <w:t xml:space="preserve"> муниципального образования Темрюкский район</w:t>
      </w:r>
    </w:p>
    <w:p w:rsidR="00D05417" w:rsidRPr="008C0F77" w:rsidRDefault="00D05417" w:rsidP="00D05417">
      <w:pPr>
        <w:keepNext/>
        <w:ind w:firstLine="709"/>
        <w:jc w:val="center"/>
        <w:outlineLvl w:val="2"/>
        <w:rPr>
          <w:b/>
          <w:bCs/>
          <w:color w:val="000000"/>
          <w:sz w:val="28"/>
          <w:szCs w:val="28"/>
        </w:rPr>
      </w:pPr>
    </w:p>
    <w:p w:rsidR="00D05417" w:rsidRPr="00842686" w:rsidRDefault="00D05417" w:rsidP="00D05417">
      <w:pPr>
        <w:ind w:firstLine="709"/>
        <w:jc w:val="both"/>
        <w:rPr>
          <w:sz w:val="28"/>
          <w:szCs w:val="28"/>
        </w:rPr>
      </w:pPr>
      <w:r w:rsidRPr="008C0F77">
        <w:rPr>
          <w:color w:val="000000"/>
          <w:sz w:val="28"/>
          <w:szCs w:val="28"/>
        </w:rPr>
        <w:t xml:space="preserve">Заявитель может получить муниципальную услугу в  МБУ </w:t>
      </w:r>
      <w:r w:rsidR="00842686">
        <w:rPr>
          <w:color w:val="000000"/>
          <w:sz w:val="28"/>
          <w:szCs w:val="28"/>
        </w:rPr>
        <w:t>«</w:t>
      </w:r>
      <w:r w:rsidR="00842686" w:rsidRPr="00842686">
        <w:rPr>
          <w:sz w:val="28"/>
          <w:szCs w:val="28"/>
        </w:rPr>
        <w:t>Многофункциональный центр по предоставлению государственных и муниципальных услуг</w:t>
      </w:r>
      <w:r w:rsidR="00842686" w:rsidRPr="00842686">
        <w:rPr>
          <w:color w:val="000000"/>
          <w:sz w:val="28"/>
          <w:szCs w:val="28"/>
        </w:rPr>
        <w:t>» муниципального образования Темрюкский район</w:t>
      </w:r>
      <w:r w:rsidR="00842686" w:rsidRPr="006B2492">
        <w:rPr>
          <w:color w:val="FF0000"/>
          <w:sz w:val="28"/>
          <w:szCs w:val="28"/>
        </w:rPr>
        <w:t xml:space="preserve"> </w:t>
      </w:r>
      <w:r w:rsidRPr="00842686">
        <w:rPr>
          <w:sz w:val="28"/>
          <w:szCs w:val="28"/>
        </w:rPr>
        <w:t>(по адресу: 353</w:t>
      </w:r>
      <w:r w:rsidR="00842686" w:rsidRPr="00842686">
        <w:rPr>
          <w:sz w:val="28"/>
          <w:szCs w:val="28"/>
        </w:rPr>
        <w:t>520</w:t>
      </w:r>
      <w:r w:rsidRPr="00842686">
        <w:rPr>
          <w:sz w:val="28"/>
          <w:szCs w:val="28"/>
        </w:rPr>
        <w:t xml:space="preserve">, г. </w:t>
      </w:r>
      <w:r w:rsidR="00842686" w:rsidRPr="00842686">
        <w:rPr>
          <w:sz w:val="28"/>
          <w:szCs w:val="28"/>
        </w:rPr>
        <w:t>Темрюк</w:t>
      </w:r>
      <w:r w:rsidRPr="00842686">
        <w:rPr>
          <w:sz w:val="28"/>
          <w:szCs w:val="28"/>
        </w:rPr>
        <w:t xml:space="preserve">, ул. </w:t>
      </w:r>
      <w:proofErr w:type="spellStart"/>
      <w:r w:rsidR="00842686" w:rsidRPr="00842686">
        <w:rPr>
          <w:sz w:val="28"/>
          <w:szCs w:val="28"/>
        </w:rPr>
        <w:t>Р.Люксембург</w:t>
      </w:r>
      <w:proofErr w:type="spellEnd"/>
      <w:r w:rsidR="00842686" w:rsidRPr="00842686">
        <w:rPr>
          <w:sz w:val="28"/>
          <w:szCs w:val="28"/>
        </w:rPr>
        <w:t>, 65/ ул. Гоголя, 90</w:t>
      </w:r>
      <w:r w:rsidRPr="00842686">
        <w:rPr>
          <w:sz w:val="28"/>
          <w:szCs w:val="28"/>
        </w:rPr>
        <w:t>).</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Приём заявителей при предоставлении государственных и муниципальных услуг осуществляется в соответствии с графиком:</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Понедельник  с 8-00</w:t>
      </w:r>
      <w:r w:rsidR="00842686" w:rsidRPr="00842686">
        <w:rPr>
          <w:rFonts w:eastAsia="DejaVu Sans"/>
          <w:kern w:val="1"/>
          <w:sz w:val="28"/>
          <w:szCs w:val="28"/>
          <w:lang w:eastAsia="ar-SA"/>
        </w:rPr>
        <w:t xml:space="preserve"> ч.</w:t>
      </w:r>
      <w:r w:rsidRPr="00842686">
        <w:rPr>
          <w:rFonts w:eastAsia="DejaVu Sans"/>
          <w:kern w:val="1"/>
          <w:sz w:val="28"/>
          <w:szCs w:val="28"/>
          <w:lang w:eastAsia="ar-SA"/>
        </w:rPr>
        <w:t xml:space="preserve"> до </w:t>
      </w:r>
      <w:r w:rsidR="00842686" w:rsidRPr="00842686">
        <w:rPr>
          <w:rFonts w:eastAsia="DejaVu Sans"/>
          <w:kern w:val="1"/>
          <w:sz w:val="28"/>
          <w:szCs w:val="28"/>
          <w:lang w:eastAsia="ar-SA"/>
        </w:rPr>
        <w:t>18</w:t>
      </w:r>
      <w:r w:rsidRPr="00842686">
        <w:rPr>
          <w:rFonts w:eastAsia="DejaVu Sans"/>
          <w:kern w:val="1"/>
          <w:sz w:val="28"/>
          <w:szCs w:val="28"/>
          <w:lang w:eastAsia="ar-SA"/>
        </w:rPr>
        <w:t>-</w:t>
      </w:r>
      <w:r w:rsidR="00842686" w:rsidRPr="00842686">
        <w:rPr>
          <w:rFonts w:eastAsia="DejaVu Sans"/>
          <w:kern w:val="1"/>
          <w:sz w:val="28"/>
          <w:szCs w:val="28"/>
          <w:lang w:eastAsia="ar-SA"/>
        </w:rPr>
        <w:t>30 ч.</w:t>
      </w:r>
    </w:p>
    <w:p w:rsidR="00842686"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 xml:space="preserve">Вторник          с </w:t>
      </w:r>
      <w:r w:rsidR="00842686" w:rsidRPr="00842686">
        <w:rPr>
          <w:rFonts w:eastAsia="DejaVu Sans"/>
          <w:kern w:val="1"/>
          <w:sz w:val="28"/>
          <w:szCs w:val="28"/>
          <w:lang w:eastAsia="ar-SA"/>
        </w:rPr>
        <w:t>8-00 ч. до 18-30 ч.</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Среда              с 8-00</w:t>
      </w:r>
      <w:r w:rsidR="00842686" w:rsidRPr="00842686">
        <w:rPr>
          <w:rFonts w:eastAsia="DejaVu Sans"/>
          <w:kern w:val="1"/>
          <w:sz w:val="28"/>
          <w:szCs w:val="28"/>
          <w:lang w:eastAsia="ar-SA"/>
        </w:rPr>
        <w:t xml:space="preserve"> ч.</w:t>
      </w:r>
      <w:r w:rsidRPr="00842686">
        <w:rPr>
          <w:rFonts w:eastAsia="DejaVu Sans"/>
          <w:kern w:val="1"/>
          <w:sz w:val="28"/>
          <w:szCs w:val="28"/>
          <w:lang w:eastAsia="ar-SA"/>
        </w:rPr>
        <w:t xml:space="preserve"> до 20-00</w:t>
      </w:r>
      <w:r w:rsidR="00842686" w:rsidRPr="00842686">
        <w:rPr>
          <w:rFonts w:eastAsia="DejaVu Sans"/>
          <w:kern w:val="1"/>
          <w:sz w:val="28"/>
          <w:szCs w:val="28"/>
          <w:lang w:eastAsia="ar-SA"/>
        </w:rPr>
        <w:t xml:space="preserve"> ч.</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 xml:space="preserve">Четверг          </w:t>
      </w:r>
      <w:r w:rsidR="00842686" w:rsidRPr="00842686">
        <w:rPr>
          <w:rFonts w:eastAsia="DejaVu Sans"/>
          <w:kern w:val="1"/>
          <w:sz w:val="28"/>
          <w:szCs w:val="28"/>
          <w:lang w:eastAsia="ar-SA"/>
        </w:rPr>
        <w:t>с</w:t>
      </w:r>
      <w:r w:rsidRPr="00842686">
        <w:rPr>
          <w:rFonts w:eastAsia="DejaVu Sans"/>
          <w:kern w:val="1"/>
          <w:sz w:val="28"/>
          <w:szCs w:val="28"/>
          <w:lang w:eastAsia="ar-SA"/>
        </w:rPr>
        <w:t xml:space="preserve"> </w:t>
      </w:r>
      <w:r w:rsidR="00842686" w:rsidRPr="00842686">
        <w:rPr>
          <w:rFonts w:eastAsia="DejaVu Sans"/>
          <w:kern w:val="1"/>
          <w:sz w:val="28"/>
          <w:szCs w:val="28"/>
          <w:lang w:eastAsia="ar-SA"/>
        </w:rPr>
        <w:t>8-00 ч. до 18-30 ч.</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 xml:space="preserve">Пятника          с </w:t>
      </w:r>
      <w:r w:rsidR="00842686" w:rsidRPr="00842686">
        <w:rPr>
          <w:rFonts w:eastAsia="DejaVu Sans"/>
          <w:kern w:val="1"/>
          <w:sz w:val="28"/>
          <w:szCs w:val="28"/>
          <w:lang w:eastAsia="ar-SA"/>
        </w:rPr>
        <w:t>8-00 ч. до 18-30 ч.</w:t>
      </w:r>
    </w:p>
    <w:p w:rsidR="00D05417" w:rsidRPr="00842686" w:rsidRDefault="00D05417" w:rsidP="00D05417">
      <w:pPr>
        <w:widowControl w:val="0"/>
        <w:suppressAutoHyphens/>
        <w:ind w:firstLine="709"/>
        <w:jc w:val="both"/>
        <w:rPr>
          <w:rFonts w:eastAsia="DejaVu Sans"/>
          <w:kern w:val="1"/>
          <w:sz w:val="28"/>
          <w:szCs w:val="28"/>
          <w:lang w:eastAsia="ar-SA"/>
        </w:rPr>
      </w:pPr>
      <w:r w:rsidRPr="00842686">
        <w:rPr>
          <w:rFonts w:eastAsia="DejaVu Sans"/>
          <w:kern w:val="1"/>
          <w:sz w:val="28"/>
          <w:szCs w:val="28"/>
          <w:lang w:eastAsia="ar-SA"/>
        </w:rPr>
        <w:t>Суббота          с 8-00</w:t>
      </w:r>
      <w:r w:rsidR="00842686" w:rsidRPr="00842686">
        <w:rPr>
          <w:rFonts w:eastAsia="DejaVu Sans"/>
          <w:kern w:val="1"/>
          <w:sz w:val="28"/>
          <w:szCs w:val="28"/>
          <w:lang w:eastAsia="ar-SA"/>
        </w:rPr>
        <w:t xml:space="preserve"> ч.</w:t>
      </w:r>
      <w:r w:rsidRPr="00842686">
        <w:rPr>
          <w:rFonts w:eastAsia="DejaVu Sans"/>
          <w:kern w:val="1"/>
          <w:sz w:val="28"/>
          <w:szCs w:val="28"/>
          <w:lang w:eastAsia="ar-SA"/>
        </w:rPr>
        <w:t xml:space="preserve"> до</w:t>
      </w:r>
      <w:r w:rsidR="00842686" w:rsidRPr="00842686">
        <w:rPr>
          <w:rFonts w:eastAsia="DejaVu Sans"/>
          <w:kern w:val="1"/>
          <w:sz w:val="28"/>
          <w:szCs w:val="28"/>
          <w:lang w:eastAsia="ar-SA"/>
        </w:rPr>
        <w:t xml:space="preserve"> 14</w:t>
      </w:r>
      <w:r w:rsidRPr="00842686">
        <w:rPr>
          <w:rFonts w:eastAsia="DejaVu Sans"/>
          <w:kern w:val="1"/>
          <w:sz w:val="28"/>
          <w:szCs w:val="28"/>
          <w:lang w:eastAsia="ar-SA"/>
        </w:rPr>
        <w:t>-00</w:t>
      </w:r>
      <w:r w:rsidR="00842686" w:rsidRPr="00842686">
        <w:rPr>
          <w:rFonts w:eastAsia="DejaVu Sans"/>
          <w:kern w:val="1"/>
          <w:sz w:val="28"/>
          <w:szCs w:val="28"/>
          <w:lang w:eastAsia="ar-SA"/>
        </w:rPr>
        <w:t xml:space="preserve"> ч.</w:t>
      </w:r>
    </w:p>
    <w:p w:rsidR="00D05417" w:rsidRPr="00842686" w:rsidRDefault="00842686" w:rsidP="00D05417">
      <w:pPr>
        <w:widowControl w:val="0"/>
        <w:suppressAutoHyphens/>
        <w:ind w:firstLine="709"/>
        <w:jc w:val="both"/>
        <w:rPr>
          <w:rFonts w:eastAsia="DejaVu Sans"/>
          <w:kern w:val="1"/>
          <w:sz w:val="28"/>
          <w:szCs w:val="28"/>
          <w:lang w:eastAsia="ar-SA"/>
        </w:rPr>
      </w:pPr>
      <w:r>
        <w:rPr>
          <w:rFonts w:eastAsia="DejaVu Sans"/>
          <w:kern w:val="1"/>
          <w:sz w:val="28"/>
          <w:szCs w:val="28"/>
          <w:lang w:eastAsia="ar-SA"/>
        </w:rPr>
        <w:lastRenderedPageBreak/>
        <w:t>Воскресенье    выходной день.</w:t>
      </w:r>
    </w:p>
    <w:p w:rsidR="00D05417" w:rsidRPr="00C97C38" w:rsidRDefault="00D05417" w:rsidP="00D05417">
      <w:pPr>
        <w:widowControl w:val="0"/>
        <w:shd w:val="clear" w:color="auto" w:fill="FFFFFF"/>
        <w:suppressAutoHyphens/>
        <w:autoSpaceDE w:val="0"/>
        <w:ind w:firstLine="709"/>
        <w:jc w:val="both"/>
        <w:rPr>
          <w:sz w:val="28"/>
          <w:szCs w:val="28"/>
          <w:lang w:eastAsia="ar-SA"/>
        </w:rPr>
      </w:pPr>
      <w:r w:rsidRPr="00C97C38">
        <w:rPr>
          <w:sz w:val="28"/>
          <w:szCs w:val="28"/>
          <w:lang w:eastAsia="ar-SA"/>
        </w:rPr>
        <w:t>в территориальном обособленном структурном подразделении МБУ «МФЦ» по адресу:</w:t>
      </w:r>
    </w:p>
    <w:p w:rsidR="00D05417" w:rsidRPr="00C97C38" w:rsidRDefault="00D05417" w:rsidP="00D05417">
      <w:pPr>
        <w:widowControl w:val="0"/>
        <w:shd w:val="clear" w:color="auto" w:fill="FFFFFF"/>
        <w:suppressAutoHyphens/>
        <w:autoSpaceDE w:val="0"/>
        <w:ind w:firstLine="709"/>
        <w:jc w:val="both"/>
        <w:rPr>
          <w:sz w:val="28"/>
          <w:szCs w:val="28"/>
          <w:lang w:eastAsia="ar-SA"/>
        </w:rPr>
      </w:pPr>
      <w:r w:rsidRPr="00C97C38">
        <w:rPr>
          <w:sz w:val="28"/>
          <w:szCs w:val="28"/>
          <w:lang w:eastAsia="ar-SA"/>
        </w:rPr>
        <w:t>353</w:t>
      </w:r>
      <w:r w:rsidR="00842686" w:rsidRPr="00C97C38">
        <w:rPr>
          <w:sz w:val="28"/>
          <w:szCs w:val="28"/>
          <w:lang w:eastAsia="ar-SA"/>
        </w:rPr>
        <w:t>53525</w:t>
      </w:r>
      <w:r w:rsidRPr="00C97C38">
        <w:rPr>
          <w:sz w:val="28"/>
          <w:szCs w:val="28"/>
          <w:lang w:eastAsia="ar-SA"/>
        </w:rPr>
        <w:t xml:space="preserve">,  Краснодарский край, </w:t>
      </w:r>
      <w:r w:rsidR="00842686" w:rsidRPr="00C97C38">
        <w:rPr>
          <w:sz w:val="28"/>
          <w:szCs w:val="28"/>
          <w:lang w:eastAsia="ar-SA"/>
        </w:rPr>
        <w:t>Темрюкский</w:t>
      </w:r>
      <w:r w:rsidRPr="00C97C38">
        <w:rPr>
          <w:sz w:val="28"/>
          <w:szCs w:val="28"/>
          <w:lang w:eastAsia="ar-SA"/>
        </w:rPr>
        <w:t xml:space="preserve"> район, станица </w:t>
      </w:r>
      <w:proofErr w:type="spellStart"/>
      <w:r w:rsidR="00842686" w:rsidRPr="00C97C38">
        <w:rPr>
          <w:sz w:val="28"/>
          <w:szCs w:val="28"/>
          <w:lang w:eastAsia="ar-SA"/>
        </w:rPr>
        <w:t>Курчанская</w:t>
      </w:r>
      <w:proofErr w:type="spellEnd"/>
      <w:r w:rsidRPr="00C97C38">
        <w:rPr>
          <w:sz w:val="28"/>
          <w:szCs w:val="28"/>
          <w:lang w:eastAsia="ar-SA"/>
        </w:rPr>
        <w:t xml:space="preserve">, улица </w:t>
      </w:r>
      <w:r w:rsidR="00842686" w:rsidRPr="00C97C38">
        <w:rPr>
          <w:sz w:val="28"/>
          <w:szCs w:val="28"/>
          <w:lang w:eastAsia="ar-SA"/>
        </w:rPr>
        <w:t>Красная</w:t>
      </w:r>
      <w:r w:rsidRPr="00C97C38">
        <w:rPr>
          <w:sz w:val="28"/>
          <w:szCs w:val="28"/>
          <w:lang w:eastAsia="ar-SA"/>
        </w:rPr>
        <w:t xml:space="preserve">, </w:t>
      </w:r>
      <w:r w:rsidR="00842686" w:rsidRPr="00C97C38">
        <w:rPr>
          <w:sz w:val="28"/>
          <w:szCs w:val="28"/>
          <w:lang w:eastAsia="ar-SA"/>
        </w:rPr>
        <w:t>120, каб.9</w:t>
      </w:r>
    </w:p>
    <w:p w:rsidR="00D05417" w:rsidRPr="00C97C38" w:rsidRDefault="00D05417" w:rsidP="00D05417">
      <w:pPr>
        <w:widowControl w:val="0"/>
        <w:suppressAutoHyphens/>
        <w:ind w:firstLine="709"/>
        <w:jc w:val="both"/>
        <w:rPr>
          <w:rFonts w:eastAsia="DejaVu Sans"/>
          <w:kern w:val="1"/>
          <w:sz w:val="28"/>
          <w:szCs w:val="28"/>
          <w:lang w:eastAsia="ar-SA"/>
        </w:rPr>
      </w:pPr>
      <w:r w:rsidRPr="00C97C38">
        <w:rPr>
          <w:rFonts w:eastAsia="DejaVu Sans"/>
          <w:kern w:val="1"/>
          <w:sz w:val="28"/>
          <w:szCs w:val="28"/>
          <w:lang w:eastAsia="ar-SA"/>
        </w:rPr>
        <w:t>Приём заявителей при предоставлении государственных и муниципальных услуг осуществляется в соответствии с графиком:</w:t>
      </w:r>
    </w:p>
    <w:p w:rsidR="00D05417" w:rsidRPr="00C97C38" w:rsidRDefault="00842686" w:rsidP="00D05417">
      <w:pPr>
        <w:widowControl w:val="0"/>
        <w:shd w:val="clear" w:color="auto" w:fill="FFFFFF"/>
        <w:suppressAutoHyphens/>
        <w:autoSpaceDE w:val="0"/>
        <w:ind w:firstLine="709"/>
        <w:jc w:val="both"/>
        <w:rPr>
          <w:sz w:val="28"/>
          <w:szCs w:val="28"/>
          <w:lang w:eastAsia="ar-SA"/>
        </w:rPr>
      </w:pPr>
      <w:r w:rsidRPr="00C97C38">
        <w:rPr>
          <w:sz w:val="28"/>
          <w:szCs w:val="28"/>
          <w:lang w:eastAsia="ar-SA"/>
        </w:rPr>
        <w:t>П</w:t>
      </w:r>
      <w:r w:rsidR="00D05417" w:rsidRPr="00C97C38">
        <w:rPr>
          <w:sz w:val="28"/>
          <w:szCs w:val="28"/>
          <w:lang w:eastAsia="ar-SA"/>
        </w:rPr>
        <w:t>онедельни</w:t>
      </w:r>
      <w:proofErr w:type="gramStart"/>
      <w:r w:rsidR="00D05417" w:rsidRPr="00C97C38">
        <w:rPr>
          <w:sz w:val="28"/>
          <w:szCs w:val="28"/>
          <w:lang w:eastAsia="ar-SA"/>
        </w:rPr>
        <w:t>к</w:t>
      </w:r>
      <w:r w:rsidRPr="00C97C38">
        <w:rPr>
          <w:sz w:val="28"/>
          <w:szCs w:val="28"/>
          <w:lang w:eastAsia="ar-SA"/>
        </w:rPr>
        <w:t>-</w:t>
      </w:r>
      <w:proofErr w:type="gramEnd"/>
      <w:r w:rsidRPr="00C97C38">
        <w:rPr>
          <w:sz w:val="28"/>
          <w:szCs w:val="28"/>
          <w:lang w:eastAsia="ar-SA"/>
        </w:rPr>
        <w:t xml:space="preserve"> пятница</w:t>
      </w:r>
      <w:r w:rsidR="00D05417" w:rsidRPr="00C97C38">
        <w:rPr>
          <w:sz w:val="28"/>
          <w:szCs w:val="28"/>
          <w:lang w:eastAsia="ar-SA"/>
        </w:rPr>
        <w:t xml:space="preserve">  с 8-00 часов до 1</w:t>
      </w:r>
      <w:r w:rsidRPr="00C97C38">
        <w:rPr>
          <w:sz w:val="28"/>
          <w:szCs w:val="28"/>
          <w:lang w:eastAsia="ar-SA"/>
        </w:rPr>
        <w:t>6</w:t>
      </w:r>
      <w:r w:rsidR="00D05417" w:rsidRPr="00C97C38">
        <w:rPr>
          <w:sz w:val="28"/>
          <w:szCs w:val="28"/>
          <w:lang w:eastAsia="ar-SA"/>
        </w:rPr>
        <w:t>-00 часов</w:t>
      </w:r>
      <w:r w:rsidR="00C97C38" w:rsidRPr="00C97C38">
        <w:rPr>
          <w:sz w:val="28"/>
          <w:szCs w:val="28"/>
          <w:lang w:eastAsia="ar-SA"/>
        </w:rPr>
        <w:t>. Выходной суббота, воскресенье.</w:t>
      </w:r>
    </w:p>
    <w:p w:rsidR="00D05417" w:rsidRPr="00C97C38" w:rsidRDefault="00D05417" w:rsidP="00D05417">
      <w:pPr>
        <w:widowControl w:val="0"/>
        <w:suppressAutoHyphens/>
        <w:ind w:firstLine="709"/>
        <w:jc w:val="both"/>
        <w:rPr>
          <w:rFonts w:eastAsia="DejaVu Sans"/>
          <w:kern w:val="1"/>
          <w:sz w:val="28"/>
          <w:szCs w:val="28"/>
          <w:lang w:eastAsia="ar-SA"/>
        </w:rPr>
      </w:pPr>
      <w:r w:rsidRPr="00C97C38">
        <w:rPr>
          <w:rFonts w:eastAsia="DejaVu Sans"/>
          <w:kern w:val="1"/>
          <w:sz w:val="28"/>
          <w:szCs w:val="28"/>
          <w:lang w:eastAsia="ar-SA"/>
        </w:rPr>
        <w:t>Информацию о месте нахождения, графике работы МБУ «МФЦ» и контактных телефонах можно получить:</w:t>
      </w:r>
    </w:p>
    <w:p w:rsidR="00D05417" w:rsidRPr="00C97C38" w:rsidRDefault="00D05417" w:rsidP="00D05417">
      <w:pPr>
        <w:widowControl w:val="0"/>
        <w:suppressAutoHyphens/>
        <w:ind w:firstLine="709"/>
        <w:jc w:val="both"/>
        <w:rPr>
          <w:rFonts w:eastAsia="DejaVu Sans"/>
          <w:kern w:val="1"/>
          <w:sz w:val="28"/>
          <w:szCs w:val="28"/>
          <w:lang w:eastAsia="ar-SA"/>
        </w:rPr>
      </w:pPr>
      <w:r w:rsidRPr="00C97C38">
        <w:rPr>
          <w:rFonts w:eastAsia="DejaVu Sans"/>
          <w:kern w:val="1"/>
          <w:sz w:val="28"/>
          <w:szCs w:val="28"/>
          <w:lang w:eastAsia="ar-SA"/>
        </w:rPr>
        <w:t>на официальном сайте МФЦ: </w:t>
      </w:r>
      <w:r w:rsidR="00C97C38" w:rsidRPr="00C97C38">
        <w:rPr>
          <w:rFonts w:eastAsia="DejaVu Sans"/>
          <w:kern w:val="1"/>
          <w:sz w:val="28"/>
          <w:szCs w:val="28"/>
          <w:lang w:val="en-US" w:eastAsia="ar-SA"/>
        </w:rPr>
        <w:t>http</w:t>
      </w:r>
      <w:r w:rsidR="00C97C38" w:rsidRPr="00C97C38">
        <w:rPr>
          <w:rFonts w:eastAsia="DejaVu Sans"/>
          <w:kern w:val="1"/>
          <w:sz w:val="28"/>
          <w:szCs w:val="28"/>
          <w:lang w:eastAsia="ar-SA"/>
        </w:rPr>
        <w:t>:</w:t>
      </w:r>
      <w:proofErr w:type="spellStart"/>
      <w:r w:rsidR="00C97C38" w:rsidRPr="00C97C38">
        <w:rPr>
          <w:rFonts w:eastAsia="DejaVu Sans"/>
          <w:kern w:val="1"/>
          <w:sz w:val="28"/>
          <w:szCs w:val="28"/>
          <w:lang w:val="en-US" w:eastAsia="ar-SA"/>
        </w:rPr>
        <w:t>temryuk</w:t>
      </w:r>
      <w:proofErr w:type="spellEnd"/>
      <w:r w:rsidR="00C97C38" w:rsidRPr="00C97C38">
        <w:rPr>
          <w:rFonts w:eastAsia="DejaVu Sans"/>
          <w:kern w:val="1"/>
          <w:sz w:val="28"/>
          <w:szCs w:val="28"/>
          <w:lang w:eastAsia="ar-SA"/>
        </w:rPr>
        <w:t>.</w:t>
      </w:r>
      <w:proofErr w:type="spellStart"/>
      <w:r w:rsidR="00C97C38" w:rsidRPr="00C97C38">
        <w:rPr>
          <w:rFonts w:eastAsia="DejaVu Sans"/>
          <w:kern w:val="1"/>
          <w:sz w:val="28"/>
          <w:szCs w:val="28"/>
          <w:lang w:val="en-US" w:eastAsia="ar-SA"/>
        </w:rPr>
        <w:t>ru</w:t>
      </w:r>
      <w:proofErr w:type="spellEnd"/>
      <w:r w:rsidR="00C97C38" w:rsidRPr="00C97C38">
        <w:rPr>
          <w:rFonts w:eastAsia="DejaVu Sans"/>
          <w:kern w:val="1"/>
          <w:sz w:val="28"/>
          <w:szCs w:val="28"/>
          <w:lang w:eastAsia="ar-SA"/>
        </w:rPr>
        <w:t>.</w:t>
      </w:r>
    </w:p>
    <w:p w:rsidR="00D05417" w:rsidRPr="00C97C38" w:rsidRDefault="00D05417" w:rsidP="00D05417">
      <w:pPr>
        <w:widowControl w:val="0"/>
        <w:suppressAutoHyphens/>
        <w:ind w:firstLine="709"/>
        <w:jc w:val="both"/>
        <w:rPr>
          <w:rFonts w:eastAsia="DejaVu Sans"/>
          <w:kern w:val="1"/>
          <w:sz w:val="28"/>
          <w:szCs w:val="28"/>
          <w:lang w:eastAsia="ar-SA"/>
        </w:rPr>
      </w:pPr>
      <w:r w:rsidRPr="00C97C38">
        <w:rPr>
          <w:rFonts w:eastAsia="DejaVu Sans"/>
          <w:kern w:val="1"/>
          <w:sz w:val="28"/>
          <w:szCs w:val="28"/>
          <w:lang w:eastAsia="ar-SA"/>
        </w:rPr>
        <w:t>на информационных стендах перед входом в здание МБУ «МФЦ»;</w:t>
      </w:r>
    </w:p>
    <w:p w:rsidR="00D05417" w:rsidRPr="00C97C38" w:rsidRDefault="00D05417" w:rsidP="00D05417">
      <w:pPr>
        <w:widowControl w:val="0"/>
        <w:suppressAutoHyphens/>
        <w:ind w:firstLine="709"/>
        <w:jc w:val="both"/>
        <w:rPr>
          <w:rFonts w:eastAsia="DejaVu Sans"/>
          <w:kern w:val="1"/>
          <w:sz w:val="28"/>
          <w:szCs w:val="28"/>
          <w:lang w:eastAsia="ar-SA"/>
        </w:rPr>
      </w:pPr>
      <w:r w:rsidRPr="00C97C38">
        <w:rPr>
          <w:rFonts w:eastAsia="DejaVu Sans"/>
          <w:kern w:val="1"/>
          <w:sz w:val="28"/>
          <w:szCs w:val="28"/>
          <w:lang w:eastAsia="ar-SA"/>
        </w:rPr>
        <w:t>на информационных стендах в территориальном обособленном структурном подразделении МБУ «МФЦ».</w:t>
      </w:r>
    </w:p>
    <w:p w:rsidR="00D05417" w:rsidRPr="00204080" w:rsidRDefault="00D05417" w:rsidP="00D05417">
      <w:pPr>
        <w:widowControl w:val="0"/>
        <w:suppressAutoHyphens/>
        <w:ind w:firstLine="709"/>
        <w:jc w:val="both"/>
        <w:rPr>
          <w:rFonts w:eastAsia="DejaVu Sans"/>
          <w:kern w:val="1"/>
          <w:sz w:val="28"/>
          <w:szCs w:val="28"/>
          <w:lang w:eastAsia="ar-SA"/>
        </w:rPr>
      </w:pPr>
      <w:r w:rsidRPr="00204080">
        <w:rPr>
          <w:rFonts w:eastAsia="DejaVu Sans"/>
          <w:kern w:val="1"/>
          <w:sz w:val="28"/>
          <w:szCs w:val="28"/>
          <w:lang w:eastAsia="ar-SA"/>
        </w:rPr>
        <w:t>В МБУ «МФЦ» организована отдельная телефонная линия, для  консультации заявителей по вопросам предоставления муниципальных услуг. Приём телефонных обращений от населения осуществляется по  телефону       8(861-4</w:t>
      </w:r>
      <w:r w:rsidR="00C97C38" w:rsidRPr="00204080">
        <w:rPr>
          <w:rFonts w:eastAsia="DejaVu Sans"/>
          <w:kern w:val="1"/>
          <w:sz w:val="28"/>
          <w:szCs w:val="28"/>
          <w:lang w:eastAsia="ar-SA"/>
        </w:rPr>
        <w:t>8</w:t>
      </w:r>
      <w:r w:rsidRPr="00204080">
        <w:rPr>
          <w:rFonts w:eastAsia="DejaVu Sans"/>
          <w:kern w:val="1"/>
          <w:sz w:val="28"/>
          <w:szCs w:val="28"/>
          <w:lang w:eastAsia="ar-SA"/>
        </w:rPr>
        <w:t xml:space="preserve">) </w:t>
      </w:r>
      <w:r w:rsidR="00C97C38" w:rsidRPr="00204080">
        <w:rPr>
          <w:rFonts w:eastAsia="DejaVu Sans"/>
          <w:kern w:val="1"/>
          <w:sz w:val="28"/>
          <w:szCs w:val="28"/>
          <w:lang w:eastAsia="ar-SA"/>
        </w:rPr>
        <w:t>5-44-25, 5-44-45</w:t>
      </w:r>
      <w:r w:rsidR="00204080" w:rsidRPr="00204080">
        <w:rPr>
          <w:rFonts w:eastAsia="DejaVu Sans"/>
          <w:kern w:val="1"/>
          <w:sz w:val="28"/>
          <w:szCs w:val="28"/>
          <w:lang w:eastAsia="ar-SA"/>
        </w:rPr>
        <w:t>, в территориальном отделе 8(861-48)95-168</w:t>
      </w:r>
      <w:r w:rsidR="00C97C38" w:rsidRPr="00204080">
        <w:rPr>
          <w:rFonts w:eastAsia="DejaVu Sans"/>
          <w:kern w:val="1"/>
          <w:sz w:val="28"/>
          <w:szCs w:val="28"/>
          <w:lang w:eastAsia="ar-SA"/>
        </w:rPr>
        <w:t xml:space="preserve">  в соответствии с графиком.</w:t>
      </w:r>
    </w:p>
    <w:p w:rsidR="00D05417" w:rsidRPr="008C0F77" w:rsidRDefault="00D05417" w:rsidP="00D05417">
      <w:pPr>
        <w:ind w:firstLine="709"/>
        <w:jc w:val="both"/>
        <w:rPr>
          <w:color w:val="000000"/>
          <w:sz w:val="28"/>
          <w:szCs w:val="28"/>
        </w:rPr>
      </w:pPr>
      <w:r w:rsidRPr="008C0F77">
        <w:rPr>
          <w:color w:val="000000"/>
          <w:sz w:val="28"/>
          <w:szCs w:val="28"/>
        </w:rPr>
        <w:t xml:space="preserve">Приём документов от заявителей для предоставления государственных и муниципальных услуг осуществляется сотрудниками МБУ </w:t>
      </w:r>
      <w:r>
        <w:rPr>
          <w:color w:val="000000"/>
          <w:sz w:val="28"/>
          <w:szCs w:val="28"/>
        </w:rPr>
        <w:t>«</w:t>
      </w:r>
      <w:r w:rsidRPr="008C0F77">
        <w:rPr>
          <w:color w:val="000000"/>
          <w:sz w:val="28"/>
          <w:szCs w:val="28"/>
        </w:rPr>
        <w:t>МФЦ</w:t>
      </w:r>
      <w:r>
        <w:rPr>
          <w:color w:val="000000"/>
          <w:sz w:val="28"/>
          <w:szCs w:val="28"/>
        </w:rPr>
        <w:t>»</w:t>
      </w:r>
      <w:r w:rsidRPr="008C0F77">
        <w:rPr>
          <w:color w:val="000000"/>
          <w:sz w:val="28"/>
          <w:szCs w:val="28"/>
        </w:rPr>
        <w:t xml:space="preserve"> в день обращения заявителя в порядке очередности или по предварительной записи заявителя на определённое время и дату, в соответствии с графиком работы МБУ </w:t>
      </w:r>
      <w:r>
        <w:rPr>
          <w:color w:val="000000"/>
          <w:sz w:val="28"/>
          <w:szCs w:val="28"/>
        </w:rPr>
        <w:t>«</w:t>
      </w:r>
      <w:r w:rsidRPr="008C0F77">
        <w:rPr>
          <w:color w:val="000000"/>
          <w:sz w:val="28"/>
          <w:szCs w:val="28"/>
        </w:rPr>
        <w:t>МФЦ</w:t>
      </w:r>
      <w:r>
        <w:rPr>
          <w:color w:val="000000"/>
          <w:sz w:val="28"/>
          <w:szCs w:val="28"/>
        </w:rPr>
        <w:t>»</w:t>
      </w:r>
      <w:r w:rsidRPr="008C0F77">
        <w:rPr>
          <w:color w:val="000000"/>
          <w:sz w:val="28"/>
          <w:szCs w:val="28"/>
        </w:rPr>
        <w:t>.</w:t>
      </w:r>
    </w:p>
    <w:p w:rsidR="00D05417" w:rsidRPr="008C0F77" w:rsidRDefault="00D05417" w:rsidP="00D05417">
      <w:pPr>
        <w:ind w:firstLine="709"/>
        <w:jc w:val="both"/>
        <w:rPr>
          <w:sz w:val="28"/>
          <w:szCs w:val="28"/>
        </w:rPr>
      </w:pPr>
      <w:r w:rsidRPr="008C0F77">
        <w:rPr>
          <w:sz w:val="28"/>
          <w:szCs w:val="28"/>
        </w:rPr>
        <w:t xml:space="preserve">При предоставлении государственной и муниципальной услуги  в МБУ </w:t>
      </w:r>
      <w:r>
        <w:rPr>
          <w:sz w:val="28"/>
          <w:szCs w:val="28"/>
        </w:rPr>
        <w:t>«</w:t>
      </w:r>
      <w:r w:rsidRPr="008C0F77">
        <w:rPr>
          <w:sz w:val="28"/>
          <w:szCs w:val="28"/>
        </w:rPr>
        <w:t>МФЦ</w:t>
      </w:r>
      <w:r>
        <w:rPr>
          <w:sz w:val="28"/>
          <w:szCs w:val="28"/>
        </w:rPr>
        <w:t>»</w:t>
      </w:r>
      <w:r w:rsidRPr="008C0F77">
        <w:rPr>
          <w:sz w:val="28"/>
          <w:szCs w:val="28"/>
        </w:rPr>
        <w:t xml:space="preserve">  прием и выдача документов осуществляется сотрудниками МБУ </w:t>
      </w:r>
      <w:r>
        <w:rPr>
          <w:sz w:val="28"/>
          <w:szCs w:val="28"/>
        </w:rPr>
        <w:t>«</w:t>
      </w:r>
      <w:r w:rsidRPr="008C0F77">
        <w:rPr>
          <w:sz w:val="28"/>
          <w:szCs w:val="28"/>
        </w:rPr>
        <w:t>МФЦ</w:t>
      </w:r>
      <w:r>
        <w:rPr>
          <w:sz w:val="28"/>
          <w:szCs w:val="28"/>
        </w:rPr>
        <w:t>»</w:t>
      </w:r>
      <w:r w:rsidRPr="008C0F77">
        <w:rPr>
          <w:sz w:val="28"/>
          <w:szCs w:val="28"/>
        </w:rPr>
        <w:t xml:space="preserve">.  Для исполнения документ передается в отраслевой (функциональный) орган администрации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8C0F77">
        <w:rPr>
          <w:sz w:val="28"/>
          <w:szCs w:val="28"/>
        </w:rPr>
        <w:t>, ответственный  за реализацию муниципальной услуги или в исполнительные органы государственной власти, предоставляющие услуги.</w:t>
      </w:r>
    </w:p>
    <w:p w:rsidR="00D05417" w:rsidRPr="008C0F77" w:rsidRDefault="00D05417" w:rsidP="00D05417">
      <w:pPr>
        <w:shd w:val="clear" w:color="auto" w:fill="FFFFFF"/>
        <w:ind w:firstLine="709"/>
        <w:jc w:val="both"/>
        <w:rPr>
          <w:color w:val="000000"/>
          <w:sz w:val="28"/>
          <w:szCs w:val="28"/>
        </w:rPr>
      </w:pPr>
    </w:p>
    <w:p w:rsidR="00D05417" w:rsidRPr="008C0F77" w:rsidRDefault="00D05417" w:rsidP="00D05417">
      <w:pPr>
        <w:autoSpaceDE w:val="0"/>
        <w:autoSpaceDN w:val="0"/>
        <w:adjustRightInd w:val="0"/>
        <w:ind w:firstLine="709"/>
        <w:jc w:val="center"/>
        <w:rPr>
          <w:b/>
          <w:bCs/>
          <w:sz w:val="28"/>
          <w:szCs w:val="28"/>
        </w:rPr>
      </w:pPr>
      <w:r w:rsidRPr="008C0F77">
        <w:rPr>
          <w:b/>
          <w:bCs/>
          <w:sz w:val="28"/>
          <w:szCs w:val="28"/>
        </w:rPr>
        <w:t>2.1</w:t>
      </w:r>
      <w:r>
        <w:rPr>
          <w:b/>
          <w:bCs/>
          <w:sz w:val="28"/>
          <w:szCs w:val="28"/>
        </w:rPr>
        <w:t>6</w:t>
      </w:r>
      <w:r w:rsidRPr="008C0F77">
        <w:rPr>
          <w:b/>
          <w:bCs/>
          <w:sz w:val="28"/>
          <w:szCs w:val="28"/>
        </w:rPr>
        <w:t>.</w:t>
      </w:r>
      <w:r>
        <w:rPr>
          <w:b/>
          <w:bCs/>
          <w:sz w:val="28"/>
          <w:szCs w:val="28"/>
        </w:rPr>
        <w:t>2</w:t>
      </w:r>
      <w:r w:rsidRPr="008C0F77">
        <w:rPr>
          <w:b/>
          <w:bCs/>
          <w:sz w:val="28"/>
          <w:szCs w:val="28"/>
        </w:rPr>
        <w:t>. Особенности выполнения административных процедур в электронной форме</w:t>
      </w:r>
    </w:p>
    <w:p w:rsidR="00D05417" w:rsidRPr="008C0F77" w:rsidRDefault="00D05417" w:rsidP="00D05417">
      <w:pPr>
        <w:ind w:firstLine="709"/>
        <w:jc w:val="both"/>
        <w:rPr>
          <w:rFonts w:eastAsia="Calibri"/>
          <w:sz w:val="28"/>
          <w:szCs w:val="28"/>
          <w:lang w:eastAsia="en-US"/>
        </w:rPr>
      </w:pPr>
    </w:p>
    <w:p w:rsidR="00D05417" w:rsidRPr="00BD5ABB" w:rsidRDefault="00D05417" w:rsidP="00D05417">
      <w:pPr>
        <w:autoSpaceDE w:val="0"/>
        <w:autoSpaceDN w:val="0"/>
        <w:adjustRightInd w:val="0"/>
        <w:ind w:firstLine="709"/>
        <w:jc w:val="both"/>
        <w:rPr>
          <w:rFonts w:eastAsia="Calibri"/>
          <w:sz w:val="28"/>
          <w:szCs w:val="28"/>
          <w:lang w:eastAsia="en-US"/>
        </w:rPr>
      </w:pPr>
      <w:r w:rsidRPr="008C0F77">
        <w:rPr>
          <w:rFonts w:eastAsia="Calibri"/>
          <w:sz w:val="28"/>
          <w:szCs w:val="28"/>
          <w:lang w:eastAsia="en-US"/>
        </w:rPr>
        <w:t>Заявителям обеспечивается возможность получения муниципальной услуги на Портале государственных и муниципальных услуг Краснодарского края (</w:t>
      </w:r>
      <w:hyperlink r:id="rId18" w:history="1">
        <w:r w:rsidRPr="00BD5ABB">
          <w:rPr>
            <w:rFonts w:eastAsia="Calibri"/>
            <w:sz w:val="28"/>
            <w:szCs w:val="28"/>
            <w:lang w:eastAsia="en-US"/>
          </w:rPr>
          <w:t>http://pgu.krasnodar.ru</w:t>
        </w:r>
      </w:hyperlink>
      <w:r w:rsidRPr="00BD5ABB">
        <w:rPr>
          <w:rFonts w:eastAsia="Calibri"/>
          <w:sz w:val="28"/>
          <w:szCs w:val="28"/>
          <w:lang w:eastAsia="en-US"/>
        </w:rPr>
        <w:t>).</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При обращении на региональный портал государственных и муниципальных услуг (далее Портал)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документов в  п</w:t>
      </w:r>
      <w:r>
        <w:rPr>
          <w:rFonts w:eastAsia="Calibri"/>
          <w:sz w:val="28"/>
          <w:szCs w:val="28"/>
          <w:lang w:eastAsia="en-US"/>
        </w:rPr>
        <w:t>ункте</w:t>
      </w:r>
      <w:r w:rsidRPr="008C0F77">
        <w:rPr>
          <w:rFonts w:eastAsia="Calibri"/>
          <w:sz w:val="28"/>
          <w:szCs w:val="28"/>
          <w:lang w:eastAsia="en-US"/>
        </w:rPr>
        <w:t xml:space="preserve"> 2.6  </w:t>
      </w:r>
      <w:r w:rsidRPr="008C0F77">
        <w:rPr>
          <w:rFonts w:eastAsia="Calibri"/>
          <w:sz w:val="28"/>
          <w:szCs w:val="28"/>
          <w:lang w:eastAsia="en-US"/>
        </w:rPr>
        <w:lastRenderedPageBreak/>
        <w:t xml:space="preserve">настоящего регламента, пользователь портала отправляет заявку на получение муниципальной услуги. </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 xml:space="preserve">Заявка регистрируется на Портале автоматически в режиме реального времени. </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Изменения статуса заявки муниципальной услуги заявитель сможет отслеживать в режиме реального времени в личном кабинете на Портале.</w:t>
      </w:r>
    </w:p>
    <w:p w:rsidR="00D05417" w:rsidRPr="008C0F77" w:rsidRDefault="00D05417" w:rsidP="00D05417">
      <w:pPr>
        <w:autoSpaceDE w:val="0"/>
        <w:autoSpaceDN w:val="0"/>
        <w:adjustRightInd w:val="0"/>
        <w:ind w:firstLine="709"/>
        <w:jc w:val="both"/>
        <w:rPr>
          <w:rFonts w:eastAsia="Calibri"/>
          <w:sz w:val="28"/>
          <w:szCs w:val="28"/>
          <w:lang w:eastAsia="en-US"/>
        </w:rPr>
      </w:pPr>
      <w:r w:rsidRPr="008C0F77">
        <w:rPr>
          <w:rFonts w:eastAsia="Calibri"/>
          <w:sz w:val="28"/>
          <w:szCs w:val="28"/>
          <w:lang w:eastAsia="en-US"/>
        </w:rPr>
        <w:t>Со стороны Портала ответственный специалист, являющийся пользователем с</w:t>
      </w:r>
      <w:r>
        <w:rPr>
          <w:rFonts w:eastAsia="Calibri"/>
          <w:sz w:val="28"/>
          <w:szCs w:val="28"/>
          <w:lang w:eastAsia="en-US"/>
        </w:rPr>
        <w:t>истемы исполнения регламентов (</w:t>
      </w:r>
      <w:r w:rsidRPr="008C0F77">
        <w:rPr>
          <w:rFonts w:eastAsia="Calibri"/>
          <w:sz w:val="28"/>
          <w:szCs w:val="28"/>
          <w:lang w:eastAsia="en-US"/>
        </w:rPr>
        <w:t>далее -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D05417" w:rsidRPr="008C0F77" w:rsidRDefault="00D05417" w:rsidP="00D05417">
      <w:pPr>
        <w:autoSpaceDE w:val="0"/>
        <w:autoSpaceDN w:val="0"/>
        <w:adjustRightInd w:val="0"/>
        <w:ind w:firstLine="709"/>
        <w:jc w:val="both"/>
        <w:rPr>
          <w:rFonts w:eastAsia="Calibri"/>
          <w:sz w:val="28"/>
          <w:szCs w:val="28"/>
          <w:lang w:eastAsia="en-US"/>
        </w:rPr>
      </w:pPr>
      <w:r w:rsidRPr="008C0F77">
        <w:rPr>
          <w:rFonts w:eastAsia="Calibri"/>
          <w:sz w:val="28"/>
          <w:szCs w:val="28"/>
          <w:lang w:eastAsia="en-US"/>
        </w:rPr>
        <w:t>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w:t>
      </w:r>
      <w:r>
        <w:rPr>
          <w:rFonts w:eastAsia="Calibri"/>
          <w:sz w:val="28"/>
          <w:szCs w:val="28"/>
          <w:lang w:eastAsia="en-US"/>
        </w:rPr>
        <w:t xml:space="preserve">далее - </w:t>
      </w:r>
      <w:r w:rsidRPr="008C0F77">
        <w:rPr>
          <w:rFonts w:eastAsia="Calibri"/>
          <w:sz w:val="28"/>
          <w:szCs w:val="28"/>
          <w:lang w:eastAsia="en-US"/>
        </w:rPr>
        <w:t xml:space="preserve">СМЭВ), реализованной </w:t>
      </w:r>
      <w:proofErr w:type="gramStart"/>
      <w:r w:rsidRPr="008C0F77">
        <w:rPr>
          <w:rFonts w:eastAsia="Calibri"/>
          <w:sz w:val="28"/>
          <w:szCs w:val="28"/>
          <w:lang w:eastAsia="en-US"/>
        </w:rPr>
        <w:t>в</w:t>
      </w:r>
      <w:proofErr w:type="gramEnd"/>
      <w:r w:rsidRPr="008C0F77">
        <w:rPr>
          <w:rFonts w:eastAsia="Calibri"/>
          <w:sz w:val="28"/>
          <w:szCs w:val="28"/>
          <w:lang w:eastAsia="en-US"/>
        </w:rPr>
        <w:t xml:space="preserve"> СИР. </w:t>
      </w:r>
    </w:p>
    <w:p w:rsidR="00D05417" w:rsidRPr="008C0F77" w:rsidRDefault="00D05417" w:rsidP="00D05417">
      <w:pPr>
        <w:autoSpaceDE w:val="0"/>
        <w:autoSpaceDN w:val="0"/>
        <w:adjustRightInd w:val="0"/>
        <w:ind w:firstLine="709"/>
        <w:jc w:val="both"/>
        <w:rPr>
          <w:rFonts w:eastAsia="Calibri"/>
          <w:sz w:val="28"/>
          <w:szCs w:val="28"/>
          <w:lang w:eastAsia="en-US"/>
        </w:rPr>
      </w:pPr>
      <w:r w:rsidRPr="008C0F77">
        <w:rPr>
          <w:rFonts w:eastAsia="Calibri"/>
          <w:sz w:val="28"/>
          <w:szCs w:val="28"/>
          <w:lang w:eastAsia="en-US"/>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 xml:space="preserve">Административные процедуры выполняются </w:t>
      </w:r>
      <w:proofErr w:type="gramStart"/>
      <w:r w:rsidRPr="008C0F77">
        <w:rPr>
          <w:rFonts w:eastAsia="Calibri"/>
          <w:sz w:val="28"/>
          <w:szCs w:val="28"/>
          <w:lang w:eastAsia="en-US"/>
        </w:rPr>
        <w:t>согласно п</w:t>
      </w:r>
      <w:r>
        <w:rPr>
          <w:rFonts w:eastAsia="Calibri"/>
          <w:sz w:val="28"/>
          <w:szCs w:val="28"/>
          <w:lang w:eastAsia="en-US"/>
        </w:rPr>
        <w:t>ункта</w:t>
      </w:r>
      <w:proofErr w:type="gramEnd"/>
      <w:r w:rsidRPr="008C0F77">
        <w:rPr>
          <w:rFonts w:eastAsia="Calibri"/>
          <w:sz w:val="28"/>
          <w:szCs w:val="28"/>
          <w:lang w:eastAsia="en-US"/>
        </w:rPr>
        <w:t xml:space="preserve"> 3.1 настоящего регламента без изменений.  </w:t>
      </w:r>
    </w:p>
    <w:p w:rsidR="00D05417" w:rsidRPr="008C0F77" w:rsidRDefault="00D05417" w:rsidP="00D05417">
      <w:pPr>
        <w:ind w:firstLine="709"/>
        <w:jc w:val="both"/>
        <w:rPr>
          <w:rFonts w:eastAsia="Calibri"/>
          <w:color w:val="000000"/>
          <w:sz w:val="28"/>
          <w:szCs w:val="28"/>
          <w:shd w:val="clear" w:color="auto" w:fill="FFFFFF"/>
          <w:lang w:eastAsia="en-US"/>
        </w:rPr>
      </w:pPr>
      <w:r w:rsidRPr="008C0F77">
        <w:rPr>
          <w:rFonts w:eastAsia="Calibri"/>
          <w:color w:val="000000"/>
          <w:sz w:val="28"/>
          <w:szCs w:val="28"/>
          <w:shd w:val="clear" w:color="auto" w:fill="FFFFFF"/>
          <w:lang w:eastAsia="en-US"/>
        </w:rPr>
        <w:t>С Портала государственных и муниципальных услуг ответ на уведомление направляется в форме электронного документа или в письменной форме по почтовому адресу, указанному в уведомлении.</w:t>
      </w:r>
    </w:p>
    <w:p w:rsidR="00D05417" w:rsidRPr="008C0F77" w:rsidRDefault="00D05417" w:rsidP="00D05417">
      <w:pPr>
        <w:ind w:firstLine="709"/>
        <w:jc w:val="both"/>
        <w:rPr>
          <w:rFonts w:eastAsia="Calibri"/>
          <w:sz w:val="28"/>
          <w:szCs w:val="28"/>
          <w:lang w:eastAsia="en-US"/>
        </w:rPr>
      </w:pPr>
      <w:r w:rsidRPr="008C0F77">
        <w:rPr>
          <w:rFonts w:eastAsia="Calibri"/>
          <w:sz w:val="28"/>
          <w:szCs w:val="28"/>
          <w:lang w:eastAsia="en-US"/>
        </w:rPr>
        <w:t>Использование Регионального портала государственных и муниципальных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D05417" w:rsidRDefault="00D05417" w:rsidP="00D05417">
      <w:pPr>
        <w:ind w:firstLine="709"/>
        <w:jc w:val="both"/>
        <w:rPr>
          <w:b/>
          <w:sz w:val="28"/>
          <w:szCs w:val="28"/>
        </w:rPr>
      </w:pPr>
    </w:p>
    <w:p w:rsidR="00D05417" w:rsidRDefault="00D05417" w:rsidP="00D05417">
      <w:pPr>
        <w:ind w:firstLine="709"/>
        <w:jc w:val="both"/>
        <w:rPr>
          <w:b/>
          <w:sz w:val="28"/>
          <w:szCs w:val="28"/>
        </w:rPr>
      </w:pPr>
    </w:p>
    <w:p w:rsidR="00D05417" w:rsidRPr="008C0F77" w:rsidRDefault="00D05417" w:rsidP="00D05417">
      <w:pPr>
        <w:ind w:firstLine="709"/>
        <w:jc w:val="both"/>
        <w:rPr>
          <w:b/>
          <w:sz w:val="28"/>
          <w:szCs w:val="28"/>
        </w:rPr>
      </w:pPr>
    </w:p>
    <w:p w:rsidR="00D05417" w:rsidRPr="008C0F77" w:rsidRDefault="00D05417" w:rsidP="00D05417">
      <w:pPr>
        <w:ind w:firstLine="709"/>
        <w:jc w:val="center"/>
        <w:rPr>
          <w:b/>
          <w:sz w:val="28"/>
          <w:szCs w:val="28"/>
        </w:rPr>
      </w:pPr>
      <w:r w:rsidRPr="008C0F77">
        <w:rPr>
          <w:b/>
          <w:sz w:val="28"/>
          <w:szCs w:val="28"/>
          <w:lang w:val="en-US"/>
        </w:rPr>
        <w:t>III</w:t>
      </w:r>
      <w:r w:rsidRPr="008C0F77">
        <w:rPr>
          <w:b/>
          <w:sz w:val="28"/>
          <w:szCs w:val="28"/>
        </w:rPr>
        <w:t xml:space="preserve">. </w:t>
      </w:r>
      <w:r w:rsidRPr="008C0F77">
        <w:rPr>
          <w:b/>
          <w:sz w:val="28"/>
          <w:szCs w:val="28"/>
          <w:lang w:val="en-US"/>
        </w:rPr>
        <w:t>C</w:t>
      </w:r>
      <w:proofErr w:type="spellStart"/>
      <w:r w:rsidRPr="008C0F77">
        <w:rPr>
          <w:b/>
          <w:sz w:val="28"/>
          <w:szCs w:val="28"/>
        </w:rPr>
        <w:t>остав</w:t>
      </w:r>
      <w:proofErr w:type="spellEnd"/>
      <w:r w:rsidRPr="008C0F77">
        <w:rPr>
          <w:b/>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5417" w:rsidRPr="008C0F77" w:rsidRDefault="00D05417" w:rsidP="00D05417">
      <w:pPr>
        <w:ind w:firstLine="709"/>
        <w:jc w:val="both"/>
        <w:rPr>
          <w:b/>
          <w:sz w:val="28"/>
          <w:szCs w:val="28"/>
        </w:rPr>
      </w:pPr>
    </w:p>
    <w:p w:rsidR="00D05417" w:rsidRDefault="00D05417" w:rsidP="00D05417">
      <w:pPr>
        <w:ind w:firstLine="709"/>
        <w:jc w:val="center"/>
        <w:rPr>
          <w:b/>
          <w:sz w:val="28"/>
          <w:szCs w:val="28"/>
        </w:rPr>
      </w:pPr>
      <w:r w:rsidRPr="008C0F77">
        <w:rPr>
          <w:b/>
          <w:sz w:val="28"/>
          <w:szCs w:val="28"/>
        </w:rPr>
        <w:t>3.1. Исчерпывающий перечень административных процедур, содержащихся в разделе</w:t>
      </w:r>
    </w:p>
    <w:p w:rsidR="00D05417" w:rsidRPr="008C0F77" w:rsidRDefault="00D05417" w:rsidP="00D05417">
      <w:pPr>
        <w:ind w:firstLine="709"/>
        <w:jc w:val="center"/>
        <w:rPr>
          <w:b/>
          <w:sz w:val="28"/>
          <w:szCs w:val="28"/>
        </w:rPr>
      </w:pPr>
    </w:p>
    <w:p w:rsidR="00D05417" w:rsidRPr="00BF4C6F" w:rsidRDefault="00D05417" w:rsidP="00D05417">
      <w:pPr>
        <w:suppressAutoHyphens/>
        <w:ind w:firstLine="709"/>
        <w:jc w:val="both"/>
        <w:rPr>
          <w:sz w:val="28"/>
          <w:szCs w:val="28"/>
        </w:rPr>
      </w:pPr>
      <w:r w:rsidRPr="006969AC">
        <w:rPr>
          <w:sz w:val="28"/>
          <w:szCs w:val="28"/>
        </w:rPr>
        <w:t xml:space="preserve">Предоставление муниципальной услуги включает в себя следующие </w:t>
      </w:r>
      <w:r w:rsidRPr="00BF4C6F">
        <w:rPr>
          <w:sz w:val="28"/>
          <w:szCs w:val="28"/>
        </w:rPr>
        <w:t>административные процедуры (действия):</w:t>
      </w:r>
    </w:p>
    <w:p w:rsidR="00D05417" w:rsidRPr="004F5625" w:rsidRDefault="00D05417" w:rsidP="00D05417">
      <w:pPr>
        <w:tabs>
          <w:tab w:val="left" w:pos="720"/>
          <w:tab w:val="left" w:pos="6480"/>
        </w:tabs>
        <w:ind w:firstLine="720"/>
        <w:jc w:val="both"/>
        <w:rPr>
          <w:sz w:val="28"/>
          <w:szCs w:val="28"/>
        </w:rPr>
      </w:pPr>
      <w:r w:rsidRPr="004F5625">
        <w:rPr>
          <w:sz w:val="28"/>
          <w:szCs w:val="28"/>
        </w:rPr>
        <w:lastRenderedPageBreak/>
        <w:t xml:space="preserve">приём и регистрация заявления и прилагаемых к нему документов, передача документов из МФЦ в </w:t>
      </w:r>
      <w:r>
        <w:rPr>
          <w:sz w:val="28"/>
          <w:szCs w:val="28"/>
        </w:rPr>
        <w:t>а</w:t>
      </w:r>
      <w:r w:rsidRPr="004F5625">
        <w:rPr>
          <w:sz w:val="28"/>
          <w:szCs w:val="28"/>
        </w:rPr>
        <w:t>дминистрацию (в случае приема документов в МФЦ);</w:t>
      </w:r>
    </w:p>
    <w:p w:rsidR="00D05417" w:rsidRPr="004F5625" w:rsidRDefault="00D05417" w:rsidP="00D05417">
      <w:pPr>
        <w:widowControl w:val="0"/>
        <w:autoSpaceDE w:val="0"/>
        <w:autoSpaceDN w:val="0"/>
        <w:adjustRightInd w:val="0"/>
        <w:ind w:firstLine="720"/>
        <w:jc w:val="both"/>
        <w:rPr>
          <w:sz w:val="28"/>
          <w:szCs w:val="28"/>
        </w:rPr>
      </w:pPr>
      <w:r w:rsidRPr="004F5625">
        <w:rPr>
          <w:sz w:val="28"/>
          <w:szCs w:val="28"/>
        </w:rPr>
        <w:t xml:space="preserve">рассмотрение заявления и прилагаемых к нему документов </w:t>
      </w:r>
      <w:r>
        <w:rPr>
          <w:sz w:val="28"/>
          <w:szCs w:val="28"/>
        </w:rPr>
        <w:t>а</w:t>
      </w:r>
      <w:r w:rsidRPr="004F5625">
        <w:rPr>
          <w:sz w:val="28"/>
          <w:szCs w:val="28"/>
        </w:rPr>
        <w:t>дминистрацией, принятие решений о возможности заключения соглашения об установлении сервитута или отказа в предоставлении муниципальной услуги;</w:t>
      </w:r>
    </w:p>
    <w:p w:rsidR="00D05417" w:rsidRPr="004F5625" w:rsidRDefault="00D05417" w:rsidP="00D05417">
      <w:pPr>
        <w:tabs>
          <w:tab w:val="left" w:pos="720"/>
          <w:tab w:val="left" w:pos="6480"/>
        </w:tabs>
        <w:ind w:firstLine="720"/>
        <w:jc w:val="both"/>
        <w:rPr>
          <w:sz w:val="28"/>
          <w:szCs w:val="28"/>
        </w:rPr>
      </w:pPr>
      <w:r w:rsidRPr="004F5625">
        <w:rPr>
          <w:sz w:val="28"/>
          <w:szCs w:val="28"/>
        </w:rPr>
        <w:t xml:space="preserve">передача результата муниципальной услуги из </w:t>
      </w:r>
      <w:r>
        <w:rPr>
          <w:sz w:val="28"/>
          <w:szCs w:val="28"/>
        </w:rPr>
        <w:t>а</w:t>
      </w:r>
      <w:r w:rsidRPr="004F5625">
        <w:rPr>
          <w:sz w:val="28"/>
          <w:szCs w:val="28"/>
        </w:rPr>
        <w:t xml:space="preserve">дминистрации в МФЦ (в случае приема документов МФЦ), </w:t>
      </w:r>
    </w:p>
    <w:p w:rsidR="00D05417" w:rsidRDefault="00D05417" w:rsidP="00D05417">
      <w:pPr>
        <w:tabs>
          <w:tab w:val="left" w:pos="709"/>
        </w:tabs>
        <w:suppressAutoHyphens/>
        <w:ind w:firstLine="709"/>
        <w:jc w:val="both"/>
        <w:rPr>
          <w:sz w:val="28"/>
          <w:szCs w:val="28"/>
        </w:rPr>
      </w:pPr>
      <w:r w:rsidRPr="004F5625">
        <w:rPr>
          <w:sz w:val="28"/>
          <w:szCs w:val="28"/>
        </w:rPr>
        <w:t xml:space="preserve">выдача результата муниципальной услуги заявителю в МФЦ или в </w:t>
      </w:r>
      <w:r>
        <w:rPr>
          <w:sz w:val="28"/>
          <w:szCs w:val="28"/>
        </w:rPr>
        <w:t>а</w:t>
      </w:r>
      <w:r w:rsidRPr="004F5625">
        <w:rPr>
          <w:sz w:val="28"/>
          <w:szCs w:val="28"/>
        </w:rPr>
        <w:t>дминистрации</w:t>
      </w:r>
    </w:p>
    <w:p w:rsidR="00D05417" w:rsidRPr="000C6156" w:rsidRDefault="00D05417" w:rsidP="00D05417">
      <w:pPr>
        <w:tabs>
          <w:tab w:val="left" w:pos="709"/>
        </w:tabs>
        <w:suppressAutoHyphens/>
        <w:ind w:firstLine="709"/>
        <w:jc w:val="both"/>
        <w:rPr>
          <w:sz w:val="28"/>
          <w:szCs w:val="28"/>
        </w:rPr>
      </w:pPr>
      <w:r w:rsidRPr="000C6156">
        <w:rPr>
          <w:sz w:val="28"/>
          <w:szCs w:val="28"/>
        </w:rPr>
        <w:t xml:space="preserve">Блок-схема описания административного процесса предоставления муниципальной услуги приведена в </w:t>
      </w:r>
      <w:hyperlink r:id="rId19" w:anchor="sub_1200" w:history="1">
        <w:r w:rsidRPr="000C6156">
          <w:rPr>
            <w:color w:val="000000"/>
            <w:sz w:val="28"/>
            <w:szCs w:val="28"/>
          </w:rPr>
          <w:t>приложении № </w:t>
        </w:r>
      </w:hyperlink>
      <w:r>
        <w:rPr>
          <w:sz w:val="28"/>
          <w:szCs w:val="28"/>
          <w:lang w:eastAsia="ar-SA"/>
        </w:rPr>
        <w:t>2</w:t>
      </w:r>
      <w:r w:rsidRPr="000C6156">
        <w:rPr>
          <w:sz w:val="28"/>
          <w:szCs w:val="28"/>
        </w:rPr>
        <w:t xml:space="preserve"> к настоящему </w:t>
      </w:r>
      <w:r>
        <w:rPr>
          <w:sz w:val="28"/>
          <w:szCs w:val="28"/>
        </w:rPr>
        <w:t>а</w:t>
      </w:r>
      <w:r w:rsidRPr="000C6156">
        <w:rPr>
          <w:sz w:val="28"/>
          <w:szCs w:val="28"/>
        </w:rPr>
        <w:t>дминистративному регламенту.</w:t>
      </w:r>
    </w:p>
    <w:p w:rsidR="00D05417" w:rsidRDefault="00D05417" w:rsidP="00D05417">
      <w:pPr>
        <w:widowControl w:val="0"/>
        <w:suppressAutoHyphens/>
        <w:autoSpaceDE w:val="0"/>
        <w:spacing w:line="200" w:lineRule="atLeast"/>
        <w:ind w:firstLine="709"/>
        <w:jc w:val="center"/>
        <w:rPr>
          <w:color w:val="000000"/>
          <w:kern w:val="1"/>
          <w:sz w:val="28"/>
          <w:szCs w:val="28"/>
          <w:shd w:val="clear" w:color="auto" w:fill="FFFFFF"/>
          <w:lang w:eastAsia="ar-SA"/>
        </w:rPr>
      </w:pPr>
    </w:p>
    <w:p w:rsidR="00D05417" w:rsidRDefault="00D05417" w:rsidP="00D05417">
      <w:pPr>
        <w:ind w:firstLine="709"/>
        <w:jc w:val="center"/>
        <w:rPr>
          <w:b/>
          <w:sz w:val="28"/>
          <w:szCs w:val="28"/>
        </w:rPr>
      </w:pPr>
      <w:r w:rsidRPr="00BD5ABB">
        <w:rPr>
          <w:b/>
          <w:sz w:val="28"/>
          <w:szCs w:val="28"/>
        </w:rPr>
        <w:t>3.2. Последовательность выполнения административных процедур</w:t>
      </w:r>
    </w:p>
    <w:p w:rsidR="00D05417" w:rsidRPr="00BD5ABB" w:rsidRDefault="00D05417" w:rsidP="00D05417">
      <w:pPr>
        <w:ind w:firstLine="709"/>
        <w:jc w:val="both"/>
        <w:rPr>
          <w:b/>
          <w:sz w:val="28"/>
          <w:szCs w:val="28"/>
        </w:rPr>
      </w:pPr>
    </w:p>
    <w:p w:rsidR="00D05417" w:rsidRDefault="00D05417" w:rsidP="00D05417">
      <w:pPr>
        <w:widowControl w:val="0"/>
        <w:suppressAutoHyphens/>
        <w:autoSpaceDE w:val="0"/>
        <w:spacing w:line="200" w:lineRule="atLeast"/>
        <w:ind w:firstLine="709"/>
        <w:jc w:val="center"/>
        <w:rPr>
          <w:rFonts w:eastAsia="Calibri"/>
          <w:b/>
          <w:sz w:val="28"/>
          <w:szCs w:val="28"/>
        </w:rPr>
      </w:pPr>
      <w:r w:rsidRPr="00960140">
        <w:rPr>
          <w:b/>
          <w:color w:val="000000"/>
          <w:kern w:val="1"/>
          <w:sz w:val="28"/>
          <w:szCs w:val="28"/>
          <w:shd w:val="clear" w:color="auto" w:fill="FFFFFF"/>
          <w:lang w:eastAsia="ar-SA"/>
        </w:rPr>
        <w:t xml:space="preserve">3.2.1. </w:t>
      </w:r>
      <w:proofErr w:type="gramStart"/>
      <w:r>
        <w:rPr>
          <w:rFonts w:eastAsia="Calibri"/>
          <w:b/>
          <w:sz w:val="28"/>
          <w:szCs w:val="28"/>
        </w:rPr>
        <w:t>П</w:t>
      </w:r>
      <w:r w:rsidRPr="005025A3">
        <w:rPr>
          <w:rFonts w:eastAsia="Calibri"/>
          <w:b/>
          <w:sz w:val="28"/>
          <w:szCs w:val="28"/>
        </w:rPr>
        <w:t xml:space="preserve">рием </w:t>
      </w:r>
      <w:r w:rsidRPr="00A87E09">
        <w:rPr>
          <w:rFonts w:eastAsia="Calibri"/>
          <w:b/>
          <w:sz w:val="28"/>
          <w:szCs w:val="28"/>
        </w:rPr>
        <w:t>и регистрация заявления и прилагаемых к нему документов, передача документов из МФЦ в администрацию (в случае приема документов в МФЦ</w:t>
      </w:r>
      <w:proofErr w:type="gramEnd"/>
    </w:p>
    <w:p w:rsidR="00D05417"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p>
    <w:p w:rsidR="00D05417" w:rsidRPr="00A87E09" w:rsidRDefault="00D05417" w:rsidP="00D05417">
      <w:pPr>
        <w:ind w:firstLine="708"/>
        <w:jc w:val="both"/>
        <w:rPr>
          <w:sz w:val="28"/>
          <w:szCs w:val="28"/>
        </w:rPr>
      </w:pPr>
      <w:r w:rsidRPr="00A87E09">
        <w:rPr>
          <w:sz w:val="28"/>
          <w:szCs w:val="28"/>
        </w:rPr>
        <w:t xml:space="preserve">Основанием для начала административной процедуры является обращение заявителя в МФЦ или </w:t>
      </w:r>
      <w:r>
        <w:rPr>
          <w:sz w:val="28"/>
          <w:szCs w:val="28"/>
        </w:rPr>
        <w:t>а</w:t>
      </w:r>
      <w:r w:rsidRPr="00A87E09">
        <w:rPr>
          <w:sz w:val="28"/>
          <w:szCs w:val="28"/>
        </w:rPr>
        <w:t xml:space="preserve">дминистрацию с заявлением и приложенными к нему документами, указанными в пункте </w:t>
      </w:r>
      <w:r>
        <w:rPr>
          <w:sz w:val="28"/>
          <w:szCs w:val="28"/>
        </w:rPr>
        <w:t>2.6</w:t>
      </w:r>
      <w:r w:rsidRPr="00A87E09">
        <w:rPr>
          <w:sz w:val="28"/>
          <w:szCs w:val="28"/>
        </w:rPr>
        <w:t xml:space="preserve"> настоящего </w:t>
      </w:r>
      <w:r>
        <w:rPr>
          <w:sz w:val="28"/>
          <w:szCs w:val="28"/>
        </w:rPr>
        <w:t>а</w:t>
      </w:r>
      <w:r w:rsidRPr="00A87E09">
        <w:rPr>
          <w:sz w:val="28"/>
          <w:szCs w:val="28"/>
        </w:rPr>
        <w:t>дминистративного регламента.</w:t>
      </w:r>
    </w:p>
    <w:p w:rsidR="00D05417" w:rsidRPr="00A87E09" w:rsidRDefault="00D05417" w:rsidP="00D05417">
      <w:pPr>
        <w:autoSpaceDE w:val="0"/>
        <w:autoSpaceDN w:val="0"/>
        <w:adjustRightInd w:val="0"/>
        <w:ind w:firstLine="708"/>
        <w:jc w:val="both"/>
        <w:rPr>
          <w:sz w:val="28"/>
          <w:szCs w:val="28"/>
        </w:rPr>
      </w:pPr>
      <w:r w:rsidRPr="00A87E09">
        <w:rPr>
          <w:sz w:val="28"/>
          <w:szCs w:val="28"/>
        </w:rPr>
        <w:t>При приёме заявления и прилагаемых к нему документов работник    МФЦ (</w:t>
      </w:r>
      <w:r>
        <w:rPr>
          <w:sz w:val="28"/>
          <w:szCs w:val="28"/>
        </w:rPr>
        <w:t>а</w:t>
      </w:r>
      <w:r w:rsidRPr="00A87E09">
        <w:rPr>
          <w:sz w:val="28"/>
          <w:szCs w:val="28"/>
        </w:rPr>
        <w:t>дминистрации):</w:t>
      </w:r>
    </w:p>
    <w:p w:rsidR="00D05417" w:rsidRPr="00A87E09" w:rsidRDefault="00D05417" w:rsidP="00D05417">
      <w:pPr>
        <w:autoSpaceDE w:val="0"/>
        <w:autoSpaceDN w:val="0"/>
        <w:adjustRightInd w:val="0"/>
        <w:ind w:firstLine="708"/>
        <w:jc w:val="both"/>
        <w:rPr>
          <w:sz w:val="28"/>
          <w:szCs w:val="28"/>
        </w:rPr>
      </w:pPr>
      <w:r w:rsidRPr="00A87E09">
        <w:rPr>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05417" w:rsidRPr="00A87E09" w:rsidRDefault="00D05417" w:rsidP="00D05417">
      <w:pPr>
        <w:autoSpaceDE w:val="0"/>
        <w:autoSpaceDN w:val="0"/>
        <w:adjustRightInd w:val="0"/>
        <w:ind w:firstLine="708"/>
        <w:jc w:val="both"/>
        <w:rPr>
          <w:sz w:val="28"/>
          <w:szCs w:val="28"/>
        </w:rPr>
      </w:pPr>
      <w:r w:rsidRPr="00A87E09">
        <w:rPr>
          <w:sz w:val="28"/>
          <w:szCs w:val="28"/>
        </w:rPr>
        <w:t>2) проверяет соответствие представленных документов установленным требованиям, удостоверяясь, что:</w:t>
      </w:r>
    </w:p>
    <w:p w:rsidR="00D05417" w:rsidRPr="00A87E09" w:rsidRDefault="00D05417" w:rsidP="00D05417">
      <w:pPr>
        <w:autoSpaceDE w:val="0"/>
        <w:autoSpaceDN w:val="0"/>
        <w:adjustRightInd w:val="0"/>
        <w:ind w:firstLine="708"/>
        <w:jc w:val="both"/>
        <w:rPr>
          <w:sz w:val="28"/>
          <w:szCs w:val="28"/>
        </w:rPr>
      </w:pPr>
      <w:r w:rsidRPr="00A87E09">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D05417" w:rsidRPr="00A87E09" w:rsidRDefault="00D05417" w:rsidP="00D05417">
      <w:pPr>
        <w:autoSpaceDE w:val="0"/>
        <w:autoSpaceDN w:val="0"/>
        <w:adjustRightInd w:val="0"/>
        <w:ind w:firstLine="708"/>
        <w:jc w:val="both"/>
        <w:rPr>
          <w:sz w:val="28"/>
          <w:szCs w:val="28"/>
        </w:rPr>
      </w:pPr>
      <w:r w:rsidRPr="00A87E09">
        <w:rPr>
          <w:sz w:val="28"/>
          <w:szCs w:val="28"/>
        </w:rPr>
        <w:t>тексты документов написаны разборчиво;</w:t>
      </w:r>
    </w:p>
    <w:p w:rsidR="00D05417" w:rsidRPr="00A87E09" w:rsidRDefault="00D05417" w:rsidP="00D05417">
      <w:pPr>
        <w:autoSpaceDE w:val="0"/>
        <w:autoSpaceDN w:val="0"/>
        <w:adjustRightInd w:val="0"/>
        <w:ind w:firstLine="708"/>
        <w:jc w:val="both"/>
        <w:rPr>
          <w:sz w:val="28"/>
          <w:szCs w:val="28"/>
        </w:rPr>
      </w:pPr>
      <w:r w:rsidRPr="00A87E09">
        <w:rPr>
          <w:sz w:val="28"/>
          <w:szCs w:val="28"/>
        </w:rPr>
        <w:t>фамилии, имена и отчества физических лиц, адреса их мест жительства написаны полностью;</w:t>
      </w:r>
    </w:p>
    <w:p w:rsidR="00D05417" w:rsidRPr="00A87E09" w:rsidRDefault="00D05417" w:rsidP="00D05417">
      <w:pPr>
        <w:autoSpaceDE w:val="0"/>
        <w:autoSpaceDN w:val="0"/>
        <w:adjustRightInd w:val="0"/>
        <w:ind w:firstLine="708"/>
        <w:jc w:val="both"/>
        <w:rPr>
          <w:sz w:val="28"/>
          <w:szCs w:val="28"/>
        </w:rPr>
      </w:pPr>
      <w:r w:rsidRPr="00A87E09">
        <w:rPr>
          <w:sz w:val="28"/>
          <w:szCs w:val="28"/>
        </w:rPr>
        <w:t>в документах нет подчисток, приписок, зачёркнутых слов и иных не оговоренных в них исправлений;</w:t>
      </w:r>
    </w:p>
    <w:p w:rsidR="00D05417" w:rsidRPr="00A87E09" w:rsidRDefault="00D05417" w:rsidP="00D05417">
      <w:pPr>
        <w:autoSpaceDE w:val="0"/>
        <w:autoSpaceDN w:val="0"/>
        <w:adjustRightInd w:val="0"/>
        <w:ind w:firstLine="708"/>
        <w:jc w:val="both"/>
        <w:rPr>
          <w:sz w:val="28"/>
          <w:szCs w:val="28"/>
        </w:rPr>
      </w:pPr>
      <w:r w:rsidRPr="00A87E09">
        <w:rPr>
          <w:sz w:val="28"/>
          <w:szCs w:val="28"/>
        </w:rPr>
        <w:t>документы не исполнены карандашом;</w:t>
      </w:r>
    </w:p>
    <w:p w:rsidR="00D05417" w:rsidRPr="00A87E09" w:rsidRDefault="00D05417" w:rsidP="00D05417">
      <w:pPr>
        <w:autoSpaceDE w:val="0"/>
        <w:autoSpaceDN w:val="0"/>
        <w:adjustRightInd w:val="0"/>
        <w:ind w:firstLine="708"/>
        <w:jc w:val="both"/>
        <w:rPr>
          <w:sz w:val="28"/>
          <w:szCs w:val="28"/>
        </w:rPr>
      </w:pPr>
      <w:r w:rsidRPr="00A87E09">
        <w:rPr>
          <w:sz w:val="28"/>
          <w:szCs w:val="28"/>
        </w:rPr>
        <w:t>документы не имеют серьёзных повреждений, наличие которых не позволяет однозначно истолковать их содержание;</w:t>
      </w:r>
    </w:p>
    <w:p w:rsidR="00D05417" w:rsidRPr="00A87E09" w:rsidRDefault="00D05417" w:rsidP="00D05417">
      <w:pPr>
        <w:autoSpaceDE w:val="0"/>
        <w:autoSpaceDN w:val="0"/>
        <w:adjustRightInd w:val="0"/>
        <w:ind w:firstLine="708"/>
        <w:jc w:val="both"/>
        <w:rPr>
          <w:sz w:val="28"/>
          <w:szCs w:val="28"/>
        </w:rPr>
      </w:pPr>
      <w:r w:rsidRPr="00A87E09">
        <w:rPr>
          <w:sz w:val="28"/>
          <w:szCs w:val="28"/>
        </w:rPr>
        <w:t>срок действия документов не истёк;</w:t>
      </w:r>
    </w:p>
    <w:p w:rsidR="00D05417" w:rsidRPr="00A87E09" w:rsidRDefault="00D05417" w:rsidP="00D05417">
      <w:pPr>
        <w:autoSpaceDE w:val="0"/>
        <w:autoSpaceDN w:val="0"/>
        <w:adjustRightInd w:val="0"/>
        <w:ind w:firstLine="720"/>
        <w:jc w:val="both"/>
        <w:rPr>
          <w:sz w:val="28"/>
          <w:szCs w:val="28"/>
        </w:rPr>
      </w:pPr>
      <w:r w:rsidRPr="00A87E09">
        <w:rPr>
          <w:sz w:val="28"/>
          <w:szCs w:val="28"/>
        </w:rPr>
        <w:lastRenderedPageBreak/>
        <w:t xml:space="preserve">3) в случае представления документов, предусмотренных </w:t>
      </w:r>
      <w:hyperlink r:id="rId20" w:history="1">
        <w:r w:rsidRPr="00A87E09">
          <w:rPr>
            <w:sz w:val="28"/>
            <w:szCs w:val="28"/>
          </w:rPr>
          <w:t>частью 6        статьи 7</w:t>
        </w:r>
      </w:hyperlink>
      <w:r w:rsidRPr="00A87E09">
        <w:rPr>
          <w:sz w:val="28"/>
          <w:szCs w:val="28"/>
        </w:rPr>
        <w:t xml:space="preserve"> Федерального закона от 27.07.2010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надпись (штамп) «копия верна».</w:t>
      </w:r>
    </w:p>
    <w:p w:rsidR="00D05417" w:rsidRPr="00A87E09" w:rsidRDefault="00D05417" w:rsidP="00D05417">
      <w:pPr>
        <w:autoSpaceDE w:val="0"/>
        <w:autoSpaceDN w:val="0"/>
        <w:adjustRightInd w:val="0"/>
        <w:ind w:firstLine="720"/>
        <w:jc w:val="both"/>
        <w:rPr>
          <w:sz w:val="28"/>
          <w:szCs w:val="28"/>
        </w:rPr>
      </w:pPr>
      <w:r w:rsidRPr="00A87E09">
        <w:rPr>
          <w:sz w:val="28"/>
          <w:szCs w:val="28"/>
        </w:rPr>
        <w:t xml:space="preserve">При установлении фактов несоответствия представленных документов требованиям настоящего </w:t>
      </w:r>
      <w:r>
        <w:rPr>
          <w:sz w:val="28"/>
          <w:szCs w:val="28"/>
        </w:rPr>
        <w:t>а</w:t>
      </w:r>
      <w:r w:rsidRPr="00A87E09">
        <w:rPr>
          <w:sz w:val="28"/>
          <w:szCs w:val="28"/>
        </w:rPr>
        <w:t>дминистративного регламента работник МФЦ (</w:t>
      </w:r>
      <w:r>
        <w:rPr>
          <w:sz w:val="28"/>
          <w:szCs w:val="28"/>
        </w:rPr>
        <w:t>а</w:t>
      </w:r>
      <w:r w:rsidRPr="00A87E09">
        <w:rPr>
          <w:sz w:val="28"/>
          <w:szCs w:val="28"/>
        </w:rPr>
        <w:t>дминистрации), ответственный за приём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предлагает принять меры по их устранению и выдаёт расписку об отказе в приёме документов.</w:t>
      </w:r>
    </w:p>
    <w:p w:rsidR="00D05417" w:rsidRPr="00A87E09" w:rsidRDefault="00D05417" w:rsidP="00D05417">
      <w:pPr>
        <w:autoSpaceDE w:val="0"/>
        <w:autoSpaceDN w:val="0"/>
        <w:adjustRightInd w:val="0"/>
        <w:ind w:firstLine="708"/>
        <w:jc w:val="both"/>
        <w:rPr>
          <w:sz w:val="28"/>
          <w:szCs w:val="28"/>
        </w:rPr>
      </w:pPr>
      <w:r w:rsidRPr="00A87E09">
        <w:rPr>
          <w:sz w:val="28"/>
          <w:szCs w:val="28"/>
        </w:rPr>
        <w:t>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по установленной форме в 3-х экземплярах. В расписке обязательно указываются:</w:t>
      </w:r>
    </w:p>
    <w:p w:rsidR="00D05417" w:rsidRPr="00A87E09" w:rsidRDefault="00D05417" w:rsidP="00D05417">
      <w:pPr>
        <w:ind w:firstLine="709"/>
        <w:jc w:val="both"/>
        <w:rPr>
          <w:rFonts w:eastAsia="Calibri"/>
          <w:sz w:val="28"/>
          <w:szCs w:val="28"/>
        </w:rPr>
      </w:pPr>
      <w:r w:rsidRPr="00A87E09">
        <w:rPr>
          <w:rFonts w:eastAsia="Calibri"/>
          <w:sz w:val="28"/>
          <w:szCs w:val="28"/>
        </w:rPr>
        <w:t>дата регистрации заявления;</w:t>
      </w:r>
    </w:p>
    <w:p w:rsidR="00D05417" w:rsidRPr="00A87E09" w:rsidRDefault="00D05417" w:rsidP="00D05417">
      <w:pPr>
        <w:ind w:firstLine="709"/>
        <w:jc w:val="both"/>
        <w:rPr>
          <w:rFonts w:eastAsia="Calibri"/>
          <w:sz w:val="28"/>
          <w:szCs w:val="28"/>
        </w:rPr>
      </w:pPr>
      <w:r w:rsidRPr="00A87E09">
        <w:rPr>
          <w:rFonts w:eastAsia="Calibri"/>
          <w:sz w:val="28"/>
          <w:szCs w:val="28"/>
        </w:rPr>
        <w:t>дата исполнения муниципальной услуги;</w:t>
      </w:r>
    </w:p>
    <w:p w:rsidR="00D05417" w:rsidRPr="00A87E09" w:rsidRDefault="00D05417" w:rsidP="00D05417">
      <w:pPr>
        <w:ind w:firstLine="709"/>
        <w:jc w:val="both"/>
        <w:rPr>
          <w:rFonts w:eastAsia="Calibri"/>
          <w:sz w:val="28"/>
          <w:szCs w:val="28"/>
        </w:rPr>
      </w:pPr>
      <w:r w:rsidRPr="00A87E09">
        <w:rPr>
          <w:rFonts w:eastAsia="Calibri"/>
          <w:sz w:val="28"/>
          <w:szCs w:val="28"/>
        </w:rPr>
        <w:t>ФИО заявителя или наименование юридического лица (лиц по доверенности);</w:t>
      </w:r>
    </w:p>
    <w:p w:rsidR="00D05417" w:rsidRPr="00A87E09" w:rsidRDefault="00D05417" w:rsidP="00D05417">
      <w:pPr>
        <w:ind w:firstLine="709"/>
        <w:jc w:val="both"/>
        <w:rPr>
          <w:rFonts w:eastAsia="Calibri"/>
          <w:sz w:val="28"/>
          <w:szCs w:val="28"/>
        </w:rPr>
      </w:pPr>
      <w:r w:rsidRPr="00A87E09">
        <w:rPr>
          <w:rFonts w:eastAsia="Calibri"/>
          <w:sz w:val="28"/>
          <w:szCs w:val="28"/>
        </w:rPr>
        <w:t>контактный телефон или электронный адрес заявителя;</w:t>
      </w:r>
    </w:p>
    <w:p w:rsidR="00D05417" w:rsidRPr="00A87E09" w:rsidRDefault="00D05417" w:rsidP="00D05417">
      <w:pPr>
        <w:ind w:firstLine="709"/>
        <w:jc w:val="both"/>
        <w:rPr>
          <w:rFonts w:eastAsia="Calibri"/>
          <w:sz w:val="28"/>
          <w:szCs w:val="28"/>
        </w:rPr>
      </w:pPr>
      <w:r w:rsidRPr="00A87E09">
        <w:rPr>
          <w:rFonts w:eastAsia="Calibri"/>
          <w:sz w:val="28"/>
          <w:szCs w:val="28"/>
        </w:rPr>
        <w:t>перечень прилагаемых документов с указанием их наименования, реквизитов;</w:t>
      </w:r>
    </w:p>
    <w:p w:rsidR="00D05417" w:rsidRPr="00A87E09" w:rsidRDefault="00D05417" w:rsidP="00D05417">
      <w:pPr>
        <w:ind w:firstLine="709"/>
        <w:jc w:val="both"/>
        <w:rPr>
          <w:rFonts w:eastAsia="Calibri"/>
          <w:sz w:val="28"/>
          <w:szCs w:val="28"/>
        </w:rPr>
      </w:pPr>
      <w:r w:rsidRPr="00A87E09">
        <w:rPr>
          <w:rFonts w:eastAsia="Calibri"/>
          <w:sz w:val="28"/>
          <w:szCs w:val="28"/>
        </w:rPr>
        <w:t>количество экземпляров каждого из представленных документов (подлинных экземпляров и их копий);</w:t>
      </w:r>
    </w:p>
    <w:p w:rsidR="00D05417" w:rsidRPr="00A87E09" w:rsidRDefault="00D05417" w:rsidP="00D05417">
      <w:pPr>
        <w:ind w:firstLine="709"/>
        <w:jc w:val="both"/>
        <w:rPr>
          <w:rFonts w:eastAsia="Calibri"/>
          <w:sz w:val="28"/>
          <w:szCs w:val="28"/>
        </w:rPr>
      </w:pPr>
      <w:r w:rsidRPr="00A87E09">
        <w:rPr>
          <w:rFonts w:eastAsia="Calibri"/>
          <w:sz w:val="28"/>
          <w:szCs w:val="28"/>
        </w:rPr>
        <w:t>фамилия, инициалы и подпись работника МФЦ, принявшего документы;</w:t>
      </w:r>
    </w:p>
    <w:p w:rsidR="00D05417" w:rsidRPr="00A87E09" w:rsidRDefault="00D05417" w:rsidP="00D05417">
      <w:pPr>
        <w:ind w:firstLine="709"/>
        <w:jc w:val="both"/>
        <w:rPr>
          <w:rFonts w:eastAsia="Calibri"/>
          <w:sz w:val="28"/>
          <w:szCs w:val="28"/>
        </w:rPr>
      </w:pPr>
      <w:r w:rsidRPr="00A87E09">
        <w:rPr>
          <w:rFonts w:eastAsia="Calibri"/>
          <w:sz w:val="28"/>
          <w:szCs w:val="28"/>
        </w:rPr>
        <w:t>иные данные.</w:t>
      </w:r>
    </w:p>
    <w:p w:rsidR="00D05417" w:rsidRPr="00A87E09" w:rsidRDefault="00D05417" w:rsidP="00D05417">
      <w:pPr>
        <w:autoSpaceDE w:val="0"/>
        <w:autoSpaceDN w:val="0"/>
        <w:adjustRightInd w:val="0"/>
        <w:ind w:firstLine="709"/>
        <w:jc w:val="both"/>
        <w:rPr>
          <w:sz w:val="28"/>
          <w:szCs w:val="28"/>
        </w:rPr>
      </w:pPr>
      <w:r w:rsidRPr="00A87E09">
        <w:rPr>
          <w:sz w:val="28"/>
          <w:szCs w:val="28"/>
        </w:rPr>
        <w:t>Первый экземпляр расписки передаётся заявителю, второй - помещается   в пакет принятых документов для предоставления муниципальной услуги, третий – в архив МФЦ.</w:t>
      </w:r>
    </w:p>
    <w:p w:rsidR="00D05417" w:rsidRPr="00A87E09" w:rsidRDefault="00D05417" w:rsidP="00D05417">
      <w:pPr>
        <w:autoSpaceDE w:val="0"/>
        <w:autoSpaceDN w:val="0"/>
        <w:adjustRightInd w:val="0"/>
        <w:ind w:firstLine="708"/>
        <w:jc w:val="both"/>
        <w:rPr>
          <w:sz w:val="28"/>
          <w:szCs w:val="28"/>
        </w:rPr>
      </w:pPr>
      <w:r w:rsidRPr="00A87E09">
        <w:rPr>
          <w:bCs/>
          <w:sz w:val="28"/>
          <w:szCs w:val="28"/>
        </w:rPr>
        <w:t>Заявитель в обязательном порядке устно информируется работником            МФЦ</w:t>
      </w:r>
      <w:r>
        <w:rPr>
          <w:bCs/>
          <w:sz w:val="28"/>
          <w:szCs w:val="28"/>
        </w:rPr>
        <w:t xml:space="preserve"> (администрации)</w:t>
      </w:r>
      <w:r w:rsidRPr="00A87E09">
        <w:rPr>
          <w:bCs/>
          <w:sz w:val="28"/>
          <w:szCs w:val="28"/>
        </w:rPr>
        <w:t>:</w:t>
      </w:r>
    </w:p>
    <w:p w:rsidR="00D05417" w:rsidRPr="00A87E09" w:rsidRDefault="00D05417" w:rsidP="00D05417">
      <w:pPr>
        <w:autoSpaceDE w:val="0"/>
        <w:autoSpaceDN w:val="0"/>
        <w:adjustRightInd w:val="0"/>
        <w:ind w:firstLine="708"/>
        <w:jc w:val="both"/>
        <w:rPr>
          <w:bCs/>
          <w:sz w:val="28"/>
          <w:szCs w:val="28"/>
        </w:rPr>
      </w:pPr>
      <w:r w:rsidRPr="00A87E09">
        <w:rPr>
          <w:bCs/>
          <w:sz w:val="28"/>
          <w:szCs w:val="28"/>
        </w:rPr>
        <w:t>о сроке предоставления муниципальной услуги;</w:t>
      </w:r>
    </w:p>
    <w:p w:rsidR="00D05417" w:rsidRPr="00A87E09" w:rsidRDefault="00D05417" w:rsidP="00D05417">
      <w:pPr>
        <w:autoSpaceDE w:val="0"/>
        <w:autoSpaceDN w:val="0"/>
        <w:adjustRightInd w:val="0"/>
        <w:ind w:firstLine="708"/>
        <w:jc w:val="both"/>
        <w:rPr>
          <w:sz w:val="28"/>
          <w:szCs w:val="28"/>
        </w:rPr>
      </w:pPr>
      <w:r w:rsidRPr="00A87E09">
        <w:rPr>
          <w:sz w:val="28"/>
          <w:szCs w:val="28"/>
        </w:rPr>
        <w:t>о возможности отказа в предоставлении муниципальной услуги.</w:t>
      </w:r>
    </w:p>
    <w:p w:rsidR="00D05417" w:rsidRPr="00A87E09" w:rsidRDefault="00D05417" w:rsidP="00D05417">
      <w:pPr>
        <w:autoSpaceDE w:val="0"/>
        <w:autoSpaceDN w:val="0"/>
        <w:adjustRightInd w:val="0"/>
        <w:ind w:firstLine="708"/>
        <w:jc w:val="both"/>
        <w:rPr>
          <w:sz w:val="28"/>
          <w:szCs w:val="28"/>
        </w:rPr>
      </w:pPr>
      <w:r w:rsidRPr="00A87E09">
        <w:rPr>
          <w:sz w:val="28"/>
          <w:szCs w:val="28"/>
        </w:rPr>
        <w:t xml:space="preserve">При отсутствии оснований для отказа в приёме документов работник </w:t>
      </w:r>
      <w:r>
        <w:rPr>
          <w:sz w:val="28"/>
          <w:szCs w:val="28"/>
        </w:rPr>
        <w:t>МФЦ (а</w:t>
      </w:r>
      <w:r w:rsidRPr="00A87E09">
        <w:rPr>
          <w:sz w:val="28"/>
          <w:szCs w:val="28"/>
        </w:rPr>
        <w:t>дминистрации</w:t>
      </w:r>
      <w:r>
        <w:rPr>
          <w:sz w:val="28"/>
          <w:szCs w:val="28"/>
        </w:rPr>
        <w:t>)</w:t>
      </w:r>
      <w:r w:rsidRPr="00A87E09">
        <w:rPr>
          <w:sz w:val="28"/>
          <w:szCs w:val="28"/>
        </w:rPr>
        <w:t xml:space="preserve"> регистрирует заявление в журнале входящей корреспонденции, и выдает заявителю второй экземпляр заявления с отметкой о регистрации.</w:t>
      </w:r>
    </w:p>
    <w:p w:rsidR="00D05417" w:rsidRPr="00A87E09" w:rsidRDefault="00D05417" w:rsidP="00D05417">
      <w:pPr>
        <w:tabs>
          <w:tab w:val="left" w:pos="720"/>
          <w:tab w:val="left" w:pos="6480"/>
        </w:tabs>
        <w:ind w:firstLine="720"/>
        <w:jc w:val="both"/>
        <w:rPr>
          <w:sz w:val="28"/>
          <w:szCs w:val="28"/>
        </w:rPr>
      </w:pPr>
      <w:r w:rsidRPr="00A87E09">
        <w:rPr>
          <w:sz w:val="28"/>
          <w:szCs w:val="28"/>
        </w:rPr>
        <w:lastRenderedPageBreak/>
        <w:t xml:space="preserve">Передача документов из МФЦ в </w:t>
      </w:r>
      <w:r>
        <w:rPr>
          <w:sz w:val="28"/>
          <w:szCs w:val="28"/>
        </w:rPr>
        <w:t>а</w:t>
      </w:r>
      <w:r w:rsidRPr="00A87E09">
        <w:rPr>
          <w:sz w:val="28"/>
          <w:szCs w:val="28"/>
        </w:rPr>
        <w:t>дминистрацию осуществляется на основании реестра, который составляется в 2-х экземплярах и содержит дату и время передачи.</w:t>
      </w:r>
    </w:p>
    <w:p w:rsidR="00D05417" w:rsidRPr="00A87E09" w:rsidRDefault="00D05417" w:rsidP="00D05417">
      <w:pPr>
        <w:tabs>
          <w:tab w:val="left" w:pos="720"/>
          <w:tab w:val="left" w:pos="6480"/>
        </w:tabs>
        <w:ind w:firstLine="720"/>
        <w:jc w:val="both"/>
        <w:rPr>
          <w:sz w:val="28"/>
          <w:szCs w:val="28"/>
        </w:rPr>
      </w:pPr>
      <w:r w:rsidRPr="00A87E09">
        <w:rPr>
          <w:sz w:val="28"/>
          <w:szCs w:val="28"/>
        </w:rPr>
        <w:t xml:space="preserve">При передаче пакета документов принимающий их работник </w:t>
      </w:r>
      <w:r>
        <w:rPr>
          <w:sz w:val="28"/>
          <w:szCs w:val="28"/>
        </w:rPr>
        <w:t>а</w:t>
      </w:r>
      <w:r w:rsidRPr="00A87E09">
        <w:rPr>
          <w:sz w:val="28"/>
          <w:szCs w:val="28"/>
        </w:rPr>
        <w:t xml:space="preserve">дминистрации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w:t>
      </w:r>
      <w:r>
        <w:rPr>
          <w:sz w:val="28"/>
          <w:szCs w:val="28"/>
        </w:rPr>
        <w:t>а</w:t>
      </w:r>
      <w:r w:rsidRPr="00A87E09">
        <w:rPr>
          <w:sz w:val="28"/>
          <w:szCs w:val="28"/>
        </w:rPr>
        <w:t xml:space="preserve">дминистрации, второй - подлежит возврату. </w:t>
      </w:r>
    </w:p>
    <w:p w:rsidR="00D05417" w:rsidRPr="00A87E09" w:rsidRDefault="00D05417" w:rsidP="00D05417">
      <w:pPr>
        <w:autoSpaceDE w:val="0"/>
        <w:autoSpaceDN w:val="0"/>
        <w:adjustRightInd w:val="0"/>
        <w:ind w:firstLine="720"/>
        <w:jc w:val="both"/>
        <w:rPr>
          <w:sz w:val="28"/>
          <w:szCs w:val="28"/>
        </w:rPr>
      </w:pPr>
      <w:r w:rsidRPr="00A87E09">
        <w:rPr>
          <w:sz w:val="28"/>
          <w:szCs w:val="28"/>
        </w:rPr>
        <w:t xml:space="preserve">Срок исполнения данной административной процедуры - </w:t>
      </w:r>
      <w:r w:rsidRPr="00192AE4">
        <w:rPr>
          <w:sz w:val="28"/>
          <w:szCs w:val="28"/>
        </w:rPr>
        <w:t>1</w:t>
      </w:r>
      <w:r w:rsidRPr="00A87E09">
        <w:rPr>
          <w:sz w:val="28"/>
          <w:szCs w:val="28"/>
        </w:rPr>
        <w:t xml:space="preserve"> день.</w:t>
      </w:r>
    </w:p>
    <w:p w:rsidR="00D05417" w:rsidRPr="00A87E09" w:rsidRDefault="00D05417" w:rsidP="00D05417">
      <w:pPr>
        <w:tabs>
          <w:tab w:val="left" w:pos="720"/>
          <w:tab w:val="left" w:pos="6480"/>
        </w:tabs>
        <w:ind w:firstLine="720"/>
        <w:jc w:val="both"/>
        <w:rPr>
          <w:sz w:val="28"/>
          <w:szCs w:val="28"/>
        </w:rPr>
      </w:pPr>
      <w:r w:rsidRPr="00A87E09">
        <w:rPr>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их в </w:t>
      </w:r>
      <w:r>
        <w:rPr>
          <w:sz w:val="28"/>
          <w:szCs w:val="28"/>
        </w:rPr>
        <w:t>а</w:t>
      </w:r>
      <w:r w:rsidRPr="00A87E09">
        <w:rPr>
          <w:sz w:val="28"/>
          <w:szCs w:val="28"/>
        </w:rPr>
        <w:t>дминистрацию.</w:t>
      </w:r>
    </w:p>
    <w:p w:rsidR="00D05417" w:rsidRDefault="00D05417" w:rsidP="00D05417">
      <w:pPr>
        <w:widowControl w:val="0"/>
        <w:suppressAutoHyphens/>
        <w:autoSpaceDE w:val="0"/>
        <w:spacing w:line="200" w:lineRule="atLeast"/>
        <w:ind w:firstLine="709"/>
        <w:jc w:val="center"/>
        <w:rPr>
          <w:b/>
          <w:color w:val="000000"/>
          <w:kern w:val="1"/>
          <w:sz w:val="28"/>
          <w:szCs w:val="28"/>
          <w:shd w:val="clear" w:color="auto" w:fill="FFFFFF"/>
          <w:lang w:eastAsia="ar-SA"/>
        </w:rPr>
      </w:pPr>
    </w:p>
    <w:p w:rsidR="00D05417" w:rsidRPr="00A87E09" w:rsidRDefault="00D05417" w:rsidP="00D05417">
      <w:pPr>
        <w:widowControl w:val="0"/>
        <w:suppressAutoHyphens/>
        <w:autoSpaceDE w:val="0"/>
        <w:spacing w:line="200" w:lineRule="atLeast"/>
        <w:ind w:hanging="142"/>
        <w:jc w:val="center"/>
        <w:rPr>
          <w:b/>
          <w:sz w:val="28"/>
          <w:szCs w:val="28"/>
          <w:shd w:val="clear" w:color="auto" w:fill="FFFFFF"/>
          <w:lang w:eastAsia="ar-SA"/>
        </w:rPr>
      </w:pPr>
      <w:r w:rsidRPr="00BA3877">
        <w:rPr>
          <w:b/>
          <w:sz w:val="28"/>
          <w:szCs w:val="28"/>
          <w:shd w:val="clear" w:color="auto" w:fill="FFFFFF"/>
          <w:lang w:eastAsia="ar-SA"/>
        </w:rPr>
        <w:t xml:space="preserve">3.2.2. </w:t>
      </w:r>
      <w:r w:rsidRPr="00A87E09">
        <w:rPr>
          <w:b/>
          <w:sz w:val="28"/>
          <w:szCs w:val="28"/>
          <w:shd w:val="clear" w:color="auto" w:fill="FFFFFF"/>
          <w:lang w:eastAsia="ar-SA"/>
        </w:rPr>
        <w:t>Р</w:t>
      </w:r>
      <w:r w:rsidRPr="004F5625">
        <w:rPr>
          <w:b/>
          <w:sz w:val="28"/>
          <w:szCs w:val="28"/>
        </w:rPr>
        <w:t xml:space="preserve">ассмотрение заявления и прилагаемых к нему документов </w:t>
      </w:r>
      <w:r w:rsidRPr="00A87E09">
        <w:rPr>
          <w:b/>
          <w:sz w:val="28"/>
          <w:szCs w:val="28"/>
        </w:rPr>
        <w:t>а</w:t>
      </w:r>
      <w:r w:rsidRPr="004F5625">
        <w:rPr>
          <w:b/>
          <w:sz w:val="28"/>
          <w:szCs w:val="28"/>
        </w:rPr>
        <w:t>дминистрацией, принятие решений о возможности заключения соглашения об установлении сервитута или отказа в предоставлении муниципальной услуги</w:t>
      </w:r>
    </w:p>
    <w:p w:rsidR="00D05417" w:rsidRDefault="00D05417" w:rsidP="00D05417">
      <w:pPr>
        <w:widowControl w:val="0"/>
        <w:suppressAutoHyphens/>
        <w:autoSpaceDE w:val="0"/>
        <w:spacing w:line="200" w:lineRule="atLeast"/>
        <w:ind w:hanging="142"/>
        <w:jc w:val="center"/>
        <w:rPr>
          <w:b/>
          <w:sz w:val="28"/>
          <w:szCs w:val="28"/>
          <w:shd w:val="clear" w:color="auto" w:fill="FFFFFF"/>
          <w:lang w:eastAsia="ar-SA"/>
        </w:rPr>
      </w:pPr>
    </w:p>
    <w:p w:rsidR="00D05417" w:rsidRPr="00A87E09" w:rsidRDefault="00D05417" w:rsidP="00D05417">
      <w:pPr>
        <w:autoSpaceDE w:val="0"/>
        <w:autoSpaceDN w:val="0"/>
        <w:adjustRightInd w:val="0"/>
        <w:ind w:firstLine="708"/>
        <w:jc w:val="both"/>
        <w:rPr>
          <w:sz w:val="28"/>
          <w:szCs w:val="28"/>
        </w:rPr>
      </w:pPr>
      <w:r w:rsidRPr="00A87E09">
        <w:rPr>
          <w:sz w:val="28"/>
          <w:szCs w:val="28"/>
        </w:rPr>
        <w:t xml:space="preserve">Основанием для начала административной процедуры является получение </w:t>
      </w:r>
      <w:r>
        <w:rPr>
          <w:sz w:val="28"/>
          <w:szCs w:val="28"/>
        </w:rPr>
        <w:t>а</w:t>
      </w:r>
      <w:r w:rsidRPr="00A87E09">
        <w:rPr>
          <w:sz w:val="28"/>
          <w:szCs w:val="28"/>
        </w:rPr>
        <w:t>дминистрацией заявления и пакета документов</w:t>
      </w:r>
      <w:r>
        <w:rPr>
          <w:sz w:val="28"/>
          <w:szCs w:val="28"/>
        </w:rPr>
        <w:t>.</w:t>
      </w:r>
    </w:p>
    <w:p w:rsidR="00D05417" w:rsidRPr="00A87E09" w:rsidRDefault="00D05417" w:rsidP="00D05417">
      <w:pPr>
        <w:ind w:firstLine="720"/>
        <w:jc w:val="both"/>
        <w:rPr>
          <w:color w:val="000000"/>
          <w:sz w:val="28"/>
          <w:szCs w:val="28"/>
        </w:rPr>
      </w:pPr>
      <w:r w:rsidRPr="00A87E09">
        <w:rPr>
          <w:sz w:val="28"/>
          <w:szCs w:val="28"/>
        </w:rPr>
        <w:t xml:space="preserve">В случае непредставления заявителем по собственной инициативе документов, указанных в пункте </w:t>
      </w:r>
      <w:r>
        <w:rPr>
          <w:sz w:val="28"/>
          <w:szCs w:val="28"/>
        </w:rPr>
        <w:t>2.6.2</w:t>
      </w:r>
      <w:r w:rsidRPr="00A87E09">
        <w:rPr>
          <w:sz w:val="28"/>
          <w:szCs w:val="28"/>
        </w:rPr>
        <w:t xml:space="preserve"> настоящего </w:t>
      </w:r>
      <w:r>
        <w:rPr>
          <w:sz w:val="28"/>
          <w:szCs w:val="28"/>
        </w:rPr>
        <w:t>а</w:t>
      </w:r>
      <w:r w:rsidRPr="00A87E09">
        <w:rPr>
          <w:sz w:val="28"/>
          <w:szCs w:val="28"/>
        </w:rPr>
        <w:t xml:space="preserve">дминистративного регламента, работником </w:t>
      </w:r>
      <w:r>
        <w:rPr>
          <w:sz w:val="28"/>
          <w:szCs w:val="28"/>
        </w:rPr>
        <w:t>а</w:t>
      </w:r>
      <w:r w:rsidRPr="00A87E09">
        <w:rPr>
          <w:sz w:val="28"/>
          <w:szCs w:val="28"/>
        </w:rPr>
        <w:t>дминистрации в течение 2-х рабочих дней со дня поступления заявления подготавливаются межведомственные запросы в соответствующие органы (организа</w:t>
      </w:r>
      <w:r w:rsidRPr="00A87E09">
        <w:rPr>
          <w:color w:val="000000"/>
          <w:sz w:val="28"/>
          <w:szCs w:val="28"/>
        </w:rPr>
        <w:t xml:space="preserve">ции). </w:t>
      </w:r>
    </w:p>
    <w:p w:rsidR="00D05417" w:rsidRPr="00A87E09" w:rsidRDefault="00D05417" w:rsidP="00D05417">
      <w:pPr>
        <w:ind w:firstLine="720"/>
        <w:jc w:val="both"/>
        <w:rPr>
          <w:color w:val="000000"/>
          <w:sz w:val="28"/>
          <w:szCs w:val="28"/>
        </w:rPr>
      </w:pPr>
      <w:r w:rsidRPr="00A87E09">
        <w:rPr>
          <w:color w:val="000000"/>
          <w:sz w:val="28"/>
          <w:szCs w:val="28"/>
        </w:rPr>
        <w:t>Межведомственные запросы оформляются в соответствии с требованиями, установленными Федеральным законом от 27.07.2010 № 210-ФЗ «Об организации предоставления государственных и муниципальных услуг».</w:t>
      </w:r>
    </w:p>
    <w:p w:rsidR="00D05417" w:rsidRPr="00A87E09" w:rsidRDefault="00D05417" w:rsidP="00D05417">
      <w:pPr>
        <w:ind w:firstLine="720"/>
        <w:jc w:val="both"/>
        <w:rPr>
          <w:color w:val="000000"/>
          <w:sz w:val="28"/>
          <w:szCs w:val="28"/>
        </w:rPr>
      </w:pPr>
      <w:r w:rsidRPr="00A87E09">
        <w:rPr>
          <w:color w:val="000000"/>
          <w:sz w:val="28"/>
          <w:szCs w:val="28"/>
        </w:rPr>
        <w:t xml:space="preserve">Направление межведомственных запросов осуществляется в электронной форме по каналам СМЭВ либо по иным электронным каналам. </w:t>
      </w:r>
    </w:p>
    <w:p w:rsidR="00D05417" w:rsidRPr="00A87E09" w:rsidRDefault="00D05417" w:rsidP="00D05417">
      <w:pPr>
        <w:ind w:firstLine="720"/>
        <w:jc w:val="both"/>
        <w:rPr>
          <w:color w:val="000000"/>
          <w:sz w:val="28"/>
          <w:szCs w:val="28"/>
        </w:rPr>
      </w:pPr>
      <w:r w:rsidRPr="00A87E09">
        <w:rPr>
          <w:color w:val="000000"/>
          <w:sz w:val="28"/>
          <w:szCs w:val="28"/>
        </w:rPr>
        <w:t>Также допускается направление запросов в бумажном виде по почте, факсу, посредством курьера.</w:t>
      </w:r>
    </w:p>
    <w:p w:rsidR="00D05417" w:rsidRPr="00A87E09" w:rsidRDefault="00D05417" w:rsidP="00D05417">
      <w:pPr>
        <w:autoSpaceDE w:val="0"/>
        <w:autoSpaceDN w:val="0"/>
        <w:adjustRightInd w:val="0"/>
        <w:ind w:firstLine="720"/>
        <w:jc w:val="both"/>
        <w:rPr>
          <w:sz w:val="28"/>
          <w:szCs w:val="28"/>
        </w:rPr>
      </w:pPr>
      <w:r w:rsidRPr="00A87E09">
        <w:rPr>
          <w:sz w:val="28"/>
          <w:szCs w:val="28"/>
        </w:rPr>
        <w:t>По результатам рассмотрения информации, представленной по межведомственным запросам, при наличии предусмотренным законодательством оснований принимаются решения о возможности заключения соглашения об установлении сервитута или об отказе в предоставлении муниципальной услуги.</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 xml:space="preserve">При наличии оснований для отказа в предоставлении муниципальной услуги работник </w:t>
      </w:r>
      <w:r>
        <w:rPr>
          <w:sz w:val="28"/>
          <w:szCs w:val="28"/>
        </w:rPr>
        <w:t>а</w:t>
      </w:r>
      <w:r w:rsidRPr="00A87E09">
        <w:rPr>
          <w:sz w:val="28"/>
          <w:szCs w:val="28"/>
        </w:rPr>
        <w:t xml:space="preserve">дминистрации в течение 10 календарных дней с момента выявления обстоятельств, являющихся основанием для отказа, готовит в адрес заявителя проект соответствующего письма в 3-х экземплярах с указанием причин отказа. </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 xml:space="preserve">Отказ подписывается главой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87E09">
        <w:rPr>
          <w:sz w:val="28"/>
          <w:szCs w:val="28"/>
        </w:rPr>
        <w:t xml:space="preserve"> или уполномоченным им лицом в течение 2-х дней.</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lastRenderedPageBreak/>
        <w:t>Два экземпл</w:t>
      </w:r>
      <w:r>
        <w:rPr>
          <w:sz w:val="28"/>
          <w:szCs w:val="28"/>
        </w:rPr>
        <w:t>яра отказа направляются в МФЦ (</w:t>
      </w:r>
      <w:r w:rsidRPr="00A87E09">
        <w:rPr>
          <w:sz w:val="28"/>
          <w:szCs w:val="28"/>
        </w:rPr>
        <w:t xml:space="preserve">в случае поступления документов через МФЦ)  (один – выдаётся заявителю, второй - хранится в архиве МФЦ), третий – хранится в архиве </w:t>
      </w:r>
      <w:r>
        <w:rPr>
          <w:sz w:val="28"/>
          <w:szCs w:val="28"/>
        </w:rPr>
        <w:t>а</w:t>
      </w:r>
      <w:r w:rsidRPr="00A87E09">
        <w:rPr>
          <w:sz w:val="28"/>
          <w:szCs w:val="28"/>
        </w:rPr>
        <w:t xml:space="preserve">дминистрации. В случае поступления документов непосредственно в </w:t>
      </w:r>
      <w:r>
        <w:rPr>
          <w:sz w:val="28"/>
          <w:szCs w:val="28"/>
        </w:rPr>
        <w:t>а</w:t>
      </w:r>
      <w:r w:rsidRPr="00A87E09">
        <w:rPr>
          <w:sz w:val="28"/>
          <w:szCs w:val="28"/>
        </w:rPr>
        <w:t xml:space="preserve">дминистрацию, отказ готовится в двух экземплярах, один выдается заявителю, </w:t>
      </w:r>
      <w:proofErr w:type="gramStart"/>
      <w:r w:rsidRPr="00A87E09">
        <w:rPr>
          <w:sz w:val="28"/>
          <w:szCs w:val="28"/>
        </w:rPr>
        <w:t>второй-хранится</w:t>
      </w:r>
      <w:proofErr w:type="gramEnd"/>
      <w:r w:rsidRPr="00A87E09">
        <w:rPr>
          <w:sz w:val="28"/>
          <w:szCs w:val="28"/>
        </w:rPr>
        <w:t xml:space="preserve"> в архиве </w:t>
      </w:r>
      <w:r>
        <w:rPr>
          <w:sz w:val="28"/>
          <w:szCs w:val="28"/>
        </w:rPr>
        <w:t>а</w:t>
      </w:r>
      <w:r w:rsidRPr="00A87E09">
        <w:rPr>
          <w:sz w:val="28"/>
          <w:szCs w:val="28"/>
        </w:rPr>
        <w:t>дминистрации.</w:t>
      </w:r>
    </w:p>
    <w:p w:rsidR="00D05417" w:rsidRPr="00A87E09" w:rsidRDefault="00D05417" w:rsidP="00D05417">
      <w:pPr>
        <w:widowControl w:val="0"/>
        <w:autoSpaceDE w:val="0"/>
        <w:autoSpaceDN w:val="0"/>
        <w:adjustRightInd w:val="0"/>
        <w:ind w:firstLine="720"/>
        <w:jc w:val="both"/>
        <w:rPr>
          <w:spacing w:val="-2"/>
          <w:sz w:val="28"/>
          <w:szCs w:val="28"/>
        </w:rPr>
      </w:pPr>
      <w:proofErr w:type="gramStart"/>
      <w:r w:rsidRPr="00A87E09">
        <w:rPr>
          <w:sz w:val="28"/>
          <w:szCs w:val="28"/>
        </w:rPr>
        <w:t xml:space="preserve">При наличии оснований для заключения </w:t>
      </w:r>
      <w:r w:rsidRPr="00A87E09">
        <w:rPr>
          <w:spacing w:val="-2"/>
          <w:sz w:val="28"/>
          <w:szCs w:val="28"/>
        </w:rPr>
        <w:t xml:space="preserve">соглашения об установлении сервитута в предложенных заявителем границах работник </w:t>
      </w:r>
      <w:r>
        <w:rPr>
          <w:spacing w:val="-2"/>
          <w:sz w:val="28"/>
          <w:szCs w:val="28"/>
        </w:rPr>
        <w:t>а</w:t>
      </w:r>
      <w:r w:rsidRPr="00A87E09">
        <w:rPr>
          <w:spacing w:val="-2"/>
          <w:sz w:val="28"/>
          <w:szCs w:val="28"/>
        </w:rPr>
        <w:t>дминистрации       в течение</w:t>
      </w:r>
      <w:proofErr w:type="gramEnd"/>
      <w:r w:rsidRPr="00A87E09">
        <w:rPr>
          <w:spacing w:val="-2"/>
          <w:sz w:val="28"/>
          <w:szCs w:val="28"/>
        </w:rPr>
        <w:t xml:space="preserve"> 20 дней подготавливает в адрес заявителя проект уведомления в виде соответствующего письма в 3-х экземплярах о возможности заключения соглашения об установлении сервитута в предложенных им границах.</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 xml:space="preserve">Проект письма подписывается главой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006B2492" w:rsidRPr="00A87E09">
        <w:rPr>
          <w:sz w:val="28"/>
          <w:szCs w:val="28"/>
        </w:rPr>
        <w:t xml:space="preserve"> </w:t>
      </w:r>
      <w:r w:rsidRPr="00A87E09">
        <w:rPr>
          <w:sz w:val="28"/>
          <w:szCs w:val="28"/>
        </w:rPr>
        <w:t>в течение 2-х дней.</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Два экземпляра письма напра</w:t>
      </w:r>
      <w:r>
        <w:rPr>
          <w:sz w:val="28"/>
          <w:szCs w:val="28"/>
        </w:rPr>
        <w:t>вляются в МФЦ (</w:t>
      </w:r>
      <w:r w:rsidRPr="00A87E09">
        <w:rPr>
          <w:sz w:val="28"/>
          <w:szCs w:val="28"/>
        </w:rPr>
        <w:t xml:space="preserve">в случае поступления документов через МФЦ) (один – выдаётся заявителю, второй - хранится в архиве МФЦ), третий – хранится в архиве </w:t>
      </w:r>
      <w:r>
        <w:rPr>
          <w:sz w:val="28"/>
          <w:szCs w:val="28"/>
        </w:rPr>
        <w:t>а</w:t>
      </w:r>
      <w:r w:rsidRPr="00A87E09">
        <w:rPr>
          <w:sz w:val="28"/>
          <w:szCs w:val="28"/>
        </w:rPr>
        <w:t xml:space="preserve">дминистрации. В случае поступления документов непосредственно в </w:t>
      </w:r>
      <w:r>
        <w:rPr>
          <w:sz w:val="28"/>
          <w:szCs w:val="28"/>
        </w:rPr>
        <w:t>а</w:t>
      </w:r>
      <w:r w:rsidRPr="00A87E09">
        <w:rPr>
          <w:sz w:val="28"/>
          <w:szCs w:val="28"/>
        </w:rPr>
        <w:t xml:space="preserve">дминистрацию, проект письма готовится в двух экземплярах, один выдается заявителю, </w:t>
      </w:r>
      <w:proofErr w:type="gramStart"/>
      <w:r w:rsidRPr="00A87E09">
        <w:rPr>
          <w:sz w:val="28"/>
          <w:szCs w:val="28"/>
        </w:rPr>
        <w:t>второй-хранится</w:t>
      </w:r>
      <w:proofErr w:type="gramEnd"/>
      <w:r w:rsidRPr="00A87E09">
        <w:rPr>
          <w:sz w:val="28"/>
          <w:szCs w:val="28"/>
        </w:rPr>
        <w:t xml:space="preserve"> в архиве Администрации.</w:t>
      </w:r>
    </w:p>
    <w:p w:rsidR="00D05417" w:rsidRPr="00A87E09" w:rsidRDefault="00D05417" w:rsidP="00D05417">
      <w:pPr>
        <w:widowControl w:val="0"/>
        <w:autoSpaceDE w:val="0"/>
        <w:autoSpaceDN w:val="0"/>
        <w:adjustRightInd w:val="0"/>
        <w:ind w:firstLine="720"/>
        <w:jc w:val="both"/>
        <w:rPr>
          <w:spacing w:val="-2"/>
          <w:sz w:val="28"/>
          <w:szCs w:val="28"/>
        </w:rPr>
      </w:pPr>
      <w:proofErr w:type="gramStart"/>
      <w:r w:rsidRPr="00A87E09">
        <w:rPr>
          <w:spacing w:val="-2"/>
          <w:sz w:val="28"/>
          <w:szCs w:val="28"/>
        </w:rPr>
        <w:t xml:space="preserve">При наличии оснований для </w:t>
      </w:r>
      <w:r w:rsidRPr="00A87E09">
        <w:rPr>
          <w:sz w:val="28"/>
          <w:szCs w:val="28"/>
        </w:rPr>
        <w:t xml:space="preserve">заключения </w:t>
      </w:r>
      <w:r w:rsidRPr="00A87E09">
        <w:rPr>
          <w:spacing w:val="-2"/>
          <w:sz w:val="28"/>
          <w:szCs w:val="28"/>
        </w:rPr>
        <w:t xml:space="preserve">соглашения об установлении сервитута в иных границах работник </w:t>
      </w:r>
      <w:r>
        <w:rPr>
          <w:spacing w:val="-2"/>
          <w:sz w:val="28"/>
          <w:szCs w:val="28"/>
        </w:rPr>
        <w:t>администрации</w:t>
      </w:r>
      <w:r w:rsidRPr="00A87E09">
        <w:rPr>
          <w:spacing w:val="-2"/>
          <w:sz w:val="28"/>
          <w:szCs w:val="28"/>
        </w:rPr>
        <w:t xml:space="preserve"> в течение</w:t>
      </w:r>
      <w:proofErr w:type="gramEnd"/>
      <w:r w:rsidRPr="00A87E09">
        <w:rPr>
          <w:spacing w:val="-2"/>
          <w:sz w:val="28"/>
          <w:szCs w:val="28"/>
        </w:rPr>
        <w:t xml:space="preserve"> 20 дней подготавливает в адрес заявителя проект предложения в виде соответствующего письма в 3-х экземплярах о заключении соглашения об установлении сервитута           в иных границах (с приложением схемы границ сервитута на кадастровом плане территории).</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 xml:space="preserve">Проект письма подписывается главой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87E09">
        <w:rPr>
          <w:sz w:val="28"/>
          <w:szCs w:val="28"/>
        </w:rPr>
        <w:t xml:space="preserve"> в течение 2-х дней.</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Два экземп</w:t>
      </w:r>
      <w:r>
        <w:rPr>
          <w:sz w:val="28"/>
          <w:szCs w:val="28"/>
        </w:rPr>
        <w:t>ляра письма направляются в МФЦ (</w:t>
      </w:r>
      <w:r w:rsidRPr="00A87E09">
        <w:rPr>
          <w:sz w:val="28"/>
          <w:szCs w:val="28"/>
        </w:rPr>
        <w:t xml:space="preserve">в случае поступления документов через МФЦ)  (один – выдаётся заявителю, второй - хранится в архиве МФЦ), третий – хранится в архиве </w:t>
      </w:r>
      <w:r>
        <w:rPr>
          <w:sz w:val="28"/>
          <w:szCs w:val="28"/>
        </w:rPr>
        <w:t>а</w:t>
      </w:r>
      <w:r w:rsidRPr="00A87E09">
        <w:rPr>
          <w:sz w:val="28"/>
          <w:szCs w:val="28"/>
        </w:rPr>
        <w:t xml:space="preserve">дминистрации.  В случае поступления документов непосредственно в </w:t>
      </w:r>
      <w:r>
        <w:rPr>
          <w:sz w:val="28"/>
          <w:szCs w:val="28"/>
        </w:rPr>
        <w:t>а</w:t>
      </w:r>
      <w:r w:rsidRPr="00A87E09">
        <w:rPr>
          <w:sz w:val="28"/>
          <w:szCs w:val="28"/>
        </w:rPr>
        <w:t xml:space="preserve">дминистрацию, проект письма готовится в двух экземплярах, один выдается заявителю, </w:t>
      </w:r>
      <w:proofErr w:type="gramStart"/>
      <w:r w:rsidRPr="00A87E09">
        <w:rPr>
          <w:sz w:val="28"/>
          <w:szCs w:val="28"/>
        </w:rPr>
        <w:t>второй-хранится</w:t>
      </w:r>
      <w:proofErr w:type="gramEnd"/>
      <w:r w:rsidRPr="00A87E09">
        <w:rPr>
          <w:sz w:val="28"/>
          <w:szCs w:val="28"/>
        </w:rPr>
        <w:t xml:space="preserve"> в архиве </w:t>
      </w:r>
      <w:r>
        <w:rPr>
          <w:sz w:val="28"/>
          <w:szCs w:val="28"/>
        </w:rPr>
        <w:t>а</w:t>
      </w:r>
      <w:r w:rsidRPr="00A87E09">
        <w:rPr>
          <w:sz w:val="28"/>
          <w:szCs w:val="28"/>
        </w:rPr>
        <w:t>дминистрации.</w:t>
      </w:r>
    </w:p>
    <w:p w:rsidR="00D05417" w:rsidRPr="00A87E09" w:rsidRDefault="00D05417" w:rsidP="00D05417">
      <w:pPr>
        <w:widowControl w:val="0"/>
        <w:autoSpaceDE w:val="0"/>
        <w:autoSpaceDN w:val="0"/>
        <w:adjustRightInd w:val="0"/>
        <w:ind w:firstLine="720"/>
        <w:jc w:val="both"/>
        <w:rPr>
          <w:sz w:val="28"/>
          <w:szCs w:val="28"/>
        </w:rPr>
      </w:pPr>
      <w:r w:rsidRPr="00A87E09">
        <w:rPr>
          <w:sz w:val="28"/>
          <w:szCs w:val="28"/>
        </w:rPr>
        <w:t xml:space="preserve">При наличии оснований для предоставления муниципальной услуги работник </w:t>
      </w:r>
      <w:r>
        <w:rPr>
          <w:sz w:val="28"/>
          <w:szCs w:val="28"/>
        </w:rPr>
        <w:t>а</w:t>
      </w:r>
      <w:r w:rsidRPr="00A87E09">
        <w:rPr>
          <w:sz w:val="28"/>
          <w:szCs w:val="28"/>
        </w:rPr>
        <w:t>дминистрации в течение 25 дней подготавливает и согласовывает проект соглашения об установлении сервитута.</w:t>
      </w:r>
    </w:p>
    <w:p w:rsidR="00D05417" w:rsidRPr="00A87E09" w:rsidRDefault="00D05417" w:rsidP="00D05417">
      <w:pPr>
        <w:autoSpaceDE w:val="0"/>
        <w:autoSpaceDN w:val="0"/>
        <w:adjustRightInd w:val="0"/>
        <w:ind w:firstLine="720"/>
        <w:jc w:val="both"/>
        <w:rPr>
          <w:sz w:val="28"/>
          <w:szCs w:val="28"/>
        </w:rPr>
      </w:pPr>
      <w:r w:rsidRPr="00A87E09">
        <w:rPr>
          <w:sz w:val="28"/>
          <w:szCs w:val="28"/>
        </w:rPr>
        <w:t xml:space="preserve">Проект соглашения об установлении сервитута подписывается главой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87E09">
        <w:rPr>
          <w:sz w:val="28"/>
          <w:szCs w:val="28"/>
        </w:rPr>
        <w:t>.</w:t>
      </w:r>
    </w:p>
    <w:p w:rsidR="00D05417" w:rsidRPr="00A87E09" w:rsidRDefault="00D05417" w:rsidP="00D05417">
      <w:pPr>
        <w:autoSpaceDE w:val="0"/>
        <w:autoSpaceDN w:val="0"/>
        <w:adjustRightInd w:val="0"/>
        <w:ind w:firstLine="720"/>
        <w:jc w:val="both"/>
        <w:rPr>
          <w:sz w:val="28"/>
          <w:szCs w:val="28"/>
        </w:rPr>
      </w:pPr>
      <w:r w:rsidRPr="00A87E09">
        <w:rPr>
          <w:sz w:val="28"/>
          <w:szCs w:val="28"/>
        </w:rPr>
        <w:t>Проект соглашения об установлении сервитута изготавливается в 4 экземплярах, 3</w:t>
      </w:r>
      <w:r>
        <w:rPr>
          <w:sz w:val="28"/>
          <w:szCs w:val="28"/>
        </w:rPr>
        <w:t xml:space="preserve"> из которых направляются в МФЦ (</w:t>
      </w:r>
      <w:r w:rsidRPr="00A87E09">
        <w:rPr>
          <w:sz w:val="28"/>
          <w:szCs w:val="28"/>
        </w:rPr>
        <w:t xml:space="preserve">в случае поступления документов через МФЦ) и выдаются заявителю, 1 - хранится в архиве </w:t>
      </w:r>
      <w:r>
        <w:rPr>
          <w:sz w:val="28"/>
          <w:szCs w:val="28"/>
        </w:rPr>
        <w:t>а</w:t>
      </w:r>
      <w:r w:rsidRPr="00A87E09">
        <w:rPr>
          <w:sz w:val="28"/>
          <w:szCs w:val="28"/>
        </w:rPr>
        <w:t xml:space="preserve">дминистрации. В случае поступления документов непосредственно в </w:t>
      </w:r>
      <w:r>
        <w:rPr>
          <w:sz w:val="28"/>
          <w:szCs w:val="28"/>
        </w:rPr>
        <w:t>а</w:t>
      </w:r>
      <w:r w:rsidRPr="00A87E09">
        <w:rPr>
          <w:sz w:val="28"/>
          <w:szCs w:val="28"/>
        </w:rPr>
        <w:t xml:space="preserve">дминистрацию, проект соглашения готовится в трех экземплярах, два выдается заявителю, </w:t>
      </w:r>
      <w:proofErr w:type="gramStart"/>
      <w:r w:rsidRPr="00A87E09">
        <w:rPr>
          <w:sz w:val="28"/>
          <w:szCs w:val="28"/>
        </w:rPr>
        <w:t>третий-хранится</w:t>
      </w:r>
      <w:proofErr w:type="gramEnd"/>
      <w:r w:rsidRPr="00A87E09">
        <w:rPr>
          <w:sz w:val="28"/>
          <w:szCs w:val="28"/>
        </w:rPr>
        <w:t xml:space="preserve"> в архиве </w:t>
      </w:r>
      <w:r>
        <w:rPr>
          <w:sz w:val="28"/>
          <w:szCs w:val="28"/>
        </w:rPr>
        <w:t>а</w:t>
      </w:r>
      <w:r w:rsidRPr="00A87E09">
        <w:rPr>
          <w:sz w:val="28"/>
          <w:szCs w:val="28"/>
        </w:rPr>
        <w:t>дминистрации</w:t>
      </w:r>
    </w:p>
    <w:p w:rsidR="00D05417" w:rsidRPr="00A87E09" w:rsidRDefault="00D05417" w:rsidP="00D05417">
      <w:pPr>
        <w:autoSpaceDE w:val="0"/>
        <w:autoSpaceDN w:val="0"/>
        <w:adjustRightInd w:val="0"/>
        <w:ind w:firstLine="720"/>
        <w:jc w:val="both"/>
        <w:rPr>
          <w:sz w:val="28"/>
          <w:szCs w:val="28"/>
        </w:rPr>
      </w:pPr>
      <w:r w:rsidRPr="00A87E09">
        <w:rPr>
          <w:sz w:val="28"/>
          <w:szCs w:val="28"/>
        </w:rPr>
        <w:t xml:space="preserve">Срок исполнения административной процедуры составляет  </w:t>
      </w:r>
      <w:r>
        <w:rPr>
          <w:sz w:val="28"/>
          <w:szCs w:val="28"/>
        </w:rPr>
        <w:t>28</w:t>
      </w:r>
      <w:r w:rsidRPr="00A87E09">
        <w:rPr>
          <w:sz w:val="28"/>
          <w:szCs w:val="28"/>
        </w:rPr>
        <w:t xml:space="preserve"> дней.</w:t>
      </w:r>
    </w:p>
    <w:p w:rsidR="00D05417" w:rsidRPr="00A87E09" w:rsidRDefault="00D05417" w:rsidP="00D05417">
      <w:pPr>
        <w:tabs>
          <w:tab w:val="left" w:pos="720"/>
          <w:tab w:val="left" w:pos="6480"/>
        </w:tabs>
        <w:ind w:firstLine="720"/>
        <w:jc w:val="both"/>
        <w:rPr>
          <w:sz w:val="28"/>
          <w:szCs w:val="28"/>
        </w:rPr>
      </w:pPr>
      <w:r w:rsidRPr="00A87E09">
        <w:rPr>
          <w:sz w:val="28"/>
          <w:szCs w:val="28"/>
        </w:rPr>
        <w:lastRenderedPageBreak/>
        <w:t>Результатами административной процедуры являются:</w:t>
      </w:r>
    </w:p>
    <w:p w:rsidR="00D05417" w:rsidRPr="00A87E09" w:rsidRDefault="00D05417" w:rsidP="00D05417">
      <w:pPr>
        <w:ind w:firstLine="720"/>
        <w:jc w:val="both"/>
        <w:rPr>
          <w:spacing w:val="-2"/>
          <w:sz w:val="28"/>
          <w:szCs w:val="28"/>
        </w:rPr>
      </w:pPr>
      <w:r w:rsidRPr="00A87E09">
        <w:rPr>
          <w:spacing w:val="-2"/>
          <w:sz w:val="28"/>
          <w:szCs w:val="28"/>
        </w:rPr>
        <w:t>1) уведомление о возможности заключения соглашения об установлении сервитута в предложенных заявителем границах;</w:t>
      </w:r>
    </w:p>
    <w:p w:rsidR="00D05417" w:rsidRPr="00A87E09" w:rsidRDefault="00D05417" w:rsidP="00D05417">
      <w:pPr>
        <w:ind w:firstLine="720"/>
        <w:jc w:val="both"/>
        <w:rPr>
          <w:spacing w:val="-2"/>
          <w:sz w:val="28"/>
          <w:szCs w:val="28"/>
        </w:rPr>
      </w:pPr>
      <w:r w:rsidRPr="00A87E09">
        <w:rPr>
          <w:spacing w:val="-2"/>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D05417" w:rsidRPr="00A87E09" w:rsidRDefault="00D05417" w:rsidP="00D05417">
      <w:pPr>
        <w:ind w:firstLine="720"/>
        <w:jc w:val="both"/>
        <w:rPr>
          <w:spacing w:val="-2"/>
          <w:sz w:val="28"/>
          <w:szCs w:val="28"/>
        </w:rPr>
      </w:pPr>
      <w:r w:rsidRPr="00A87E09">
        <w:rPr>
          <w:spacing w:val="-2"/>
          <w:sz w:val="28"/>
          <w:szCs w:val="28"/>
        </w:rPr>
        <w:t>3) подписанные экземпляры проекта соглашения об установлении сервитута (в случаях, если заявление предусматривает установление сервитута в отношении всего земельного участка или на срок до трёх лет);</w:t>
      </w:r>
    </w:p>
    <w:p w:rsidR="00D05417" w:rsidRPr="00A87E09" w:rsidRDefault="00D05417" w:rsidP="00D05417">
      <w:pPr>
        <w:ind w:firstLine="720"/>
        <w:jc w:val="both"/>
        <w:rPr>
          <w:sz w:val="28"/>
          <w:szCs w:val="28"/>
        </w:rPr>
      </w:pPr>
      <w:r w:rsidRPr="00A87E09">
        <w:rPr>
          <w:sz w:val="28"/>
          <w:szCs w:val="28"/>
        </w:rPr>
        <w:t>4) отказ в предоставлении муниципальной услуги.</w:t>
      </w:r>
    </w:p>
    <w:p w:rsidR="00D05417" w:rsidRDefault="00D05417" w:rsidP="00D05417">
      <w:pPr>
        <w:ind w:firstLine="720"/>
        <w:jc w:val="both"/>
        <w:rPr>
          <w:sz w:val="28"/>
          <w:szCs w:val="28"/>
        </w:rPr>
      </w:pPr>
      <w:r w:rsidRPr="00A87E09">
        <w:rPr>
          <w:sz w:val="28"/>
          <w:szCs w:val="28"/>
        </w:rPr>
        <w:t>В случае предоставления документов через МФЦ передача документов на всех стадиях подготовки проекта соглашения об установлении сервитута осуществляется с внесением соответствующих данных в электронную базу (с указанием даты, времени и лица, которому переданы документы).</w:t>
      </w:r>
    </w:p>
    <w:p w:rsidR="00D05417" w:rsidRPr="00A87E09" w:rsidRDefault="00D05417" w:rsidP="00D05417">
      <w:pPr>
        <w:ind w:firstLine="720"/>
        <w:jc w:val="both"/>
        <w:rPr>
          <w:sz w:val="28"/>
          <w:szCs w:val="28"/>
        </w:rPr>
      </w:pPr>
    </w:p>
    <w:p w:rsidR="00D05417" w:rsidRPr="00BF4C6F" w:rsidRDefault="00D05417" w:rsidP="00D05417">
      <w:pPr>
        <w:autoSpaceDE w:val="0"/>
        <w:autoSpaceDN w:val="0"/>
        <w:adjustRightInd w:val="0"/>
        <w:ind w:firstLine="720"/>
        <w:jc w:val="center"/>
        <w:rPr>
          <w:rFonts w:eastAsia="Calibri"/>
          <w:b/>
          <w:sz w:val="28"/>
          <w:szCs w:val="28"/>
        </w:rPr>
      </w:pPr>
      <w:proofErr w:type="gramStart"/>
      <w:r>
        <w:rPr>
          <w:b/>
          <w:sz w:val="28"/>
          <w:szCs w:val="28"/>
          <w:shd w:val="clear" w:color="auto" w:fill="FFFFFF"/>
          <w:lang w:eastAsia="ar-SA"/>
        </w:rPr>
        <w:t>3.2.3</w:t>
      </w:r>
      <w:r w:rsidRPr="005025A3">
        <w:rPr>
          <w:b/>
          <w:sz w:val="28"/>
          <w:szCs w:val="28"/>
          <w:shd w:val="clear" w:color="auto" w:fill="FFFFFF"/>
          <w:lang w:eastAsia="ar-SA"/>
        </w:rPr>
        <w:t>.</w:t>
      </w:r>
      <w:bookmarkStart w:id="7" w:name="sub_10261"/>
      <w:bookmarkEnd w:id="7"/>
      <w:r>
        <w:rPr>
          <w:rFonts w:eastAsia="Calibri"/>
          <w:b/>
          <w:sz w:val="28"/>
          <w:szCs w:val="28"/>
        </w:rPr>
        <w:t>П</w:t>
      </w:r>
      <w:r w:rsidRPr="00A87E09">
        <w:rPr>
          <w:rFonts w:eastAsia="Calibri"/>
          <w:b/>
          <w:sz w:val="28"/>
          <w:szCs w:val="28"/>
        </w:rPr>
        <w:t>ередача результата муниципальной услуги из администрации в МФЦ (в случае приема документов МФЦ</w:t>
      </w:r>
      <w:proofErr w:type="gramEnd"/>
    </w:p>
    <w:p w:rsidR="00D05417" w:rsidRPr="00CE2953" w:rsidRDefault="00D05417" w:rsidP="00D05417">
      <w:pPr>
        <w:autoSpaceDE w:val="0"/>
        <w:autoSpaceDN w:val="0"/>
        <w:adjustRightInd w:val="0"/>
        <w:ind w:firstLine="720"/>
        <w:jc w:val="center"/>
        <w:rPr>
          <w:rFonts w:eastAsia="Calibri"/>
          <w:b/>
          <w:sz w:val="28"/>
          <w:szCs w:val="28"/>
        </w:rPr>
      </w:pPr>
    </w:p>
    <w:p w:rsidR="00D05417" w:rsidRPr="00877E6B" w:rsidRDefault="00D05417" w:rsidP="00D05417">
      <w:pPr>
        <w:ind w:firstLine="720"/>
        <w:jc w:val="both"/>
        <w:rPr>
          <w:sz w:val="28"/>
          <w:szCs w:val="28"/>
        </w:rPr>
      </w:pPr>
      <w:r w:rsidRPr="00877E6B">
        <w:rPr>
          <w:sz w:val="28"/>
          <w:szCs w:val="28"/>
        </w:rPr>
        <w:t xml:space="preserve">Передача документов из </w:t>
      </w:r>
      <w:r>
        <w:rPr>
          <w:sz w:val="28"/>
          <w:szCs w:val="28"/>
        </w:rPr>
        <w:t>а</w:t>
      </w:r>
      <w:r w:rsidRPr="00877E6B">
        <w:rPr>
          <w:sz w:val="28"/>
          <w:szCs w:val="28"/>
        </w:rPr>
        <w:t>дминистрации в МФЦ осуществляется на основании реестра, который составляется в 2-х экземплярах и содержит дату и время передачи.</w:t>
      </w:r>
    </w:p>
    <w:p w:rsidR="00D05417" w:rsidRPr="00877E6B" w:rsidRDefault="00D05417" w:rsidP="00D05417">
      <w:pPr>
        <w:tabs>
          <w:tab w:val="left" w:pos="720"/>
          <w:tab w:val="left" w:pos="6480"/>
        </w:tabs>
        <w:jc w:val="both"/>
        <w:rPr>
          <w:sz w:val="28"/>
          <w:szCs w:val="28"/>
        </w:rPr>
      </w:pPr>
      <w:r w:rsidRPr="00877E6B">
        <w:rPr>
          <w:sz w:val="28"/>
          <w:szCs w:val="28"/>
        </w:rPr>
        <w:tab/>
        <w:t xml:space="preserve">При передаче пакета документов работник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подлежит возврату. </w:t>
      </w:r>
    </w:p>
    <w:p w:rsidR="00D05417" w:rsidRPr="00877E6B" w:rsidRDefault="00D05417" w:rsidP="00D05417">
      <w:pPr>
        <w:ind w:firstLine="708"/>
        <w:jc w:val="both"/>
        <w:rPr>
          <w:sz w:val="28"/>
          <w:szCs w:val="28"/>
        </w:rPr>
      </w:pPr>
      <w:r w:rsidRPr="00877E6B">
        <w:rPr>
          <w:sz w:val="28"/>
          <w:szCs w:val="28"/>
        </w:rPr>
        <w:t xml:space="preserve">Работник МФЦ, получивший документы из </w:t>
      </w:r>
      <w:r>
        <w:rPr>
          <w:sz w:val="28"/>
          <w:szCs w:val="28"/>
        </w:rPr>
        <w:t>а</w:t>
      </w:r>
      <w:r w:rsidRPr="00877E6B">
        <w:rPr>
          <w:sz w:val="28"/>
          <w:szCs w:val="28"/>
        </w:rPr>
        <w:t xml:space="preserve">дминистрации,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 </w:t>
      </w:r>
    </w:p>
    <w:p w:rsidR="00D05417" w:rsidRDefault="00D05417" w:rsidP="00D05417">
      <w:pPr>
        <w:ind w:firstLine="708"/>
        <w:jc w:val="both"/>
        <w:rPr>
          <w:sz w:val="28"/>
          <w:szCs w:val="28"/>
        </w:rPr>
      </w:pPr>
      <w:r w:rsidRPr="00877E6B">
        <w:rPr>
          <w:sz w:val="28"/>
          <w:szCs w:val="28"/>
        </w:rPr>
        <w:t xml:space="preserve">Результатом административной процедуры является получение документов из </w:t>
      </w:r>
      <w:r>
        <w:rPr>
          <w:sz w:val="28"/>
          <w:szCs w:val="28"/>
        </w:rPr>
        <w:t>а</w:t>
      </w:r>
      <w:r w:rsidRPr="00877E6B">
        <w:rPr>
          <w:sz w:val="28"/>
          <w:szCs w:val="28"/>
        </w:rPr>
        <w:t>дминистрации в МФЦ.</w:t>
      </w:r>
    </w:p>
    <w:p w:rsidR="00D05417" w:rsidRPr="00877E6B" w:rsidRDefault="00D05417" w:rsidP="00D05417">
      <w:pPr>
        <w:ind w:firstLine="708"/>
        <w:jc w:val="both"/>
        <w:rPr>
          <w:sz w:val="28"/>
          <w:szCs w:val="28"/>
        </w:rPr>
      </w:pPr>
    </w:p>
    <w:p w:rsidR="00D05417" w:rsidRPr="00A87E09" w:rsidRDefault="00D05417" w:rsidP="00D05417">
      <w:pPr>
        <w:tabs>
          <w:tab w:val="left" w:pos="709"/>
        </w:tabs>
        <w:suppressAutoHyphens/>
        <w:ind w:firstLine="709"/>
        <w:jc w:val="center"/>
        <w:rPr>
          <w:b/>
          <w:sz w:val="28"/>
          <w:szCs w:val="28"/>
        </w:rPr>
      </w:pPr>
      <w:r w:rsidRPr="00BF4C6F">
        <w:rPr>
          <w:rFonts w:eastAsia="Calibri"/>
          <w:b/>
          <w:sz w:val="28"/>
          <w:szCs w:val="28"/>
        </w:rPr>
        <w:t>3.2.4</w:t>
      </w:r>
      <w:r w:rsidRPr="00A87E09">
        <w:rPr>
          <w:rFonts w:eastAsia="Calibri"/>
          <w:b/>
          <w:sz w:val="28"/>
          <w:szCs w:val="28"/>
        </w:rPr>
        <w:t xml:space="preserve">. </w:t>
      </w:r>
      <w:r w:rsidRPr="00A87E09">
        <w:rPr>
          <w:b/>
          <w:sz w:val="28"/>
          <w:szCs w:val="28"/>
        </w:rPr>
        <w:t>Выдача результата муниципальной услуги заявителю в МФЦ или в администрации</w:t>
      </w:r>
    </w:p>
    <w:p w:rsidR="00D05417" w:rsidRPr="00BF4C6F" w:rsidRDefault="00D05417" w:rsidP="00D05417">
      <w:pPr>
        <w:autoSpaceDE w:val="0"/>
        <w:autoSpaceDN w:val="0"/>
        <w:adjustRightInd w:val="0"/>
        <w:ind w:firstLine="720"/>
        <w:jc w:val="center"/>
        <w:rPr>
          <w:rFonts w:eastAsia="Calibri"/>
          <w:b/>
          <w:sz w:val="28"/>
          <w:szCs w:val="28"/>
        </w:rPr>
      </w:pPr>
    </w:p>
    <w:p w:rsidR="00D05417" w:rsidRPr="006F1504" w:rsidRDefault="00D05417" w:rsidP="00D05417">
      <w:pPr>
        <w:autoSpaceDE w:val="0"/>
        <w:autoSpaceDN w:val="0"/>
        <w:adjustRightInd w:val="0"/>
        <w:ind w:firstLine="708"/>
        <w:jc w:val="both"/>
        <w:rPr>
          <w:sz w:val="28"/>
          <w:szCs w:val="28"/>
        </w:rPr>
      </w:pPr>
      <w:r w:rsidRPr="006F1504">
        <w:rPr>
          <w:sz w:val="28"/>
          <w:szCs w:val="28"/>
        </w:rPr>
        <w:t xml:space="preserve">Основанием для начала административной процедуры является получение результата предоставления муниципальной услуги    и прилагаемого пакета документов. </w:t>
      </w:r>
    </w:p>
    <w:p w:rsidR="00D05417" w:rsidRPr="006F1504" w:rsidRDefault="00D05417" w:rsidP="00D05417">
      <w:pPr>
        <w:ind w:firstLine="720"/>
        <w:jc w:val="both"/>
        <w:rPr>
          <w:sz w:val="28"/>
          <w:szCs w:val="28"/>
        </w:rPr>
      </w:pPr>
      <w:r w:rsidRPr="006F1504">
        <w:rPr>
          <w:sz w:val="28"/>
          <w:szCs w:val="28"/>
        </w:rPr>
        <w:t xml:space="preserve">Для получения результата предоставления муниципальной услуги и прилагаемого пакета документов заявитель прибывает в МФЦ </w:t>
      </w:r>
      <w:r>
        <w:rPr>
          <w:sz w:val="28"/>
          <w:szCs w:val="28"/>
        </w:rPr>
        <w:t xml:space="preserve">(администрацию) </w:t>
      </w:r>
      <w:r w:rsidRPr="006F1504">
        <w:rPr>
          <w:sz w:val="28"/>
          <w:szCs w:val="28"/>
        </w:rPr>
        <w:t>лично с документом, удостоверяющим личность.</w:t>
      </w:r>
    </w:p>
    <w:p w:rsidR="00D05417" w:rsidRPr="006F1504" w:rsidRDefault="00D05417" w:rsidP="00D05417">
      <w:pPr>
        <w:ind w:firstLine="708"/>
        <w:jc w:val="both"/>
        <w:rPr>
          <w:sz w:val="28"/>
          <w:szCs w:val="28"/>
        </w:rPr>
      </w:pPr>
      <w:r w:rsidRPr="006F1504">
        <w:rPr>
          <w:sz w:val="28"/>
          <w:szCs w:val="28"/>
        </w:rPr>
        <w:t>При выдаче документов работник МФЦ</w:t>
      </w:r>
      <w:r>
        <w:rPr>
          <w:sz w:val="28"/>
          <w:szCs w:val="28"/>
        </w:rPr>
        <w:t xml:space="preserve"> (администрации)</w:t>
      </w:r>
      <w:r w:rsidRPr="006F1504">
        <w:rPr>
          <w:sz w:val="28"/>
          <w:szCs w:val="28"/>
        </w:rPr>
        <w:t xml:space="preserve">: </w:t>
      </w:r>
    </w:p>
    <w:p w:rsidR="00D05417" w:rsidRPr="006F1504" w:rsidRDefault="00D05417" w:rsidP="00D05417">
      <w:pPr>
        <w:ind w:firstLine="708"/>
        <w:jc w:val="both"/>
        <w:rPr>
          <w:sz w:val="28"/>
          <w:szCs w:val="28"/>
        </w:rPr>
      </w:pPr>
      <w:r w:rsidRPr="006F1504">
        <w:rPr>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изготавливает 1 копию, либо распечатывает с использованием программного </w:t>
      </w:r>
      <w:r w:rsidRPr="006F1504">
        <w:rPr>
          <w:sz w:val="28"/>
          <w:szCs w:val="28"/>
        </w:rPr>
        <w:lastRenderedPageBreak/>
        <w:t xml:space="preserve">электронного комплекса, на обратной стороне которой делает надпись «оригинал расписки утерян», ставит дату и подпись); </w:t>
      </w:r>
    </w:p>
    <w:p w:rsidR="00D05417" w:rsidRPr="006F1504" w:rsidRDefault="00D05417" w:rsidP="00D05417">
      <w:pPr>
        <w:ind w:firstLine="708"/>
        <w:jc w:val="both"/>
        <w:rPr>
          <w:sz w:val="28"/>
          <w:szCs w:val="28"/>
        </w:rPr>
      </w:pPr>
      <w:r w:rsidRPr="006F1504">
        <w:rPr>
          <w:sz w:val="28"/>
          <w:szCs w:val="28"/>
        </w:rPr>
        <w:t xml:space="preserve">знакомит с содержанием документов и выдаёт их. </w:t>
      </w:r>
    </w:p>
    <w:p w:rsidR="00D05417" w:rsidRDefault="00D05417" w:rsidP="00D05417">
      <w:pPr>
        <w:ind w:firstLine="708"/>
        <w:jc w:val="both"/>
        <w:rPr>
          <w:sz w:val="28"/>
          <w:szCs w:val="28"/>
        </w:rPr>
      </w:pPr>
      <w:r w:rsidRPr="006F1504">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r>
        <w:rPr>
          <w:sz w:val="28"/>
          <w:szCs w:val="28"/>
        </w:rPr>
        <w:t xml:space="preserve"> (администрации)</w:t>
      </w:r>
      <w:r w:rsidRPr="006F1504">
        <w:rPr>
          <w:sz w:val="28"/>
          <w:szCs w:val="28"/>
        </w:rPr>
        <w:t>.</w:t>
      </w:r>
    </w:p>
    <w:p w:rsidR="00D05417" w:rsidRPr="00A87E09" w:rsidRDefault="00D05417" w:rsidP="00D05417">
      <w:pPr>
        <w:autoSpaceDE w:val="0"/>
        <w:autoSpaceDN w:val="0"/>
        <w:adjustRightInd w:val="0"/>
        <w:ind w:firstLine="720"/>
        <w:jc w:val="both"/>
        <w:rPr>
          <w:sz w:val="28"/>
          <w:szCs w:val="28"/>
        </w:rPr>
      </w:pPr>
      <w:r w:rsidRPr="00A87E09">
        <w:rPr>
          <w:sz w:val="28"/>
          <w:szCs w:val="28"/>
        </w:rPr>
        <w:t xml:space="preserve">Срок исполнения административной процедуры составляет  </w:t>
      </w:r>
      <w:r>
        <w:rPr>
          <w:sz w:val="28"/>
          <w:szCs w:val="28"/>
        </w:rPr>
        <w:t>1</w:t>
      </w:r>
      <w:r w:rsidRPr="00A87E09">
        <w:rPr>
          <w:sz w:val="28"/>
          <w:szCs w:val="28"/>
        </w:rPr>
        <w:t xml:space="preserve"> д</w:t>
      </w:r>
      <w:r>
        <w:rPr>
          <w:sz w:val="28"/>
          <w:szCs w:val="28"/>
        </w:rPr>
        <w:t>ень</w:t>
      </w:r>
      <w:r w:rsidRPr="00A87E09">
        <w:rPr>
          <w:sz w:val="28"/>
          <w:szCs w:val="28"/>
        </w:rPr>
        <w:t>.</w:t>
      </w:r>
    </w:p>
    <w:p w:rsidR="00D05417" w:rsidRPr="006F1504" w:rsidRDefault="00D05417" w:rsidP="00D05417">
      <w:pPr>
        <w:ind w:firstLine="708"/>
        <w:jc w:val="both"/>
        <w:rPr>
          <w:sz w:val="28"/>
          <w:szCs w:val="28"/>
        </w:rPr>
      </w:pPr>
      <w:r w:rsidRPr="006F1504">
        <w:rPr>
          <w:sz w:val="28"/>
          <w:szCs w:val="28"/>
        </w:rPr>
        <w:t>Результатом административной процедуры является получение заявителем результата муниципальной услуги и пакета документов.</w:t>
      </w:r>
    </w:p>
    <w:p w:rsidR="00D05417" w:rsidRPr="006F1504" w:rsidRDefault="00D05417" w:rsidP="00D05417">
      <w:pPr>
        <w:autoSpaceDE w:val="0"/>
        <w:autoSpaceDN w:val="0"/>
        <w:adjustRightInd w:val="0"/>
        <w:ind w:firstLine="720"/>
        <w:jc w:val="both"/>
        <w:rPr>
          <w:sz w:val="28"/>
          <w:szCs w:val="28"/>
        </w:rPr>
      </w:pPr>
      <w:r w:rsidRPr="006F1504">
        <w:rPr>
          <w:sz w:val="28"/>
          <w:szCs w:val="28"/>
        </w:rPr>
        <w:t xml:space="preserve">В случае получения подписанного проекта соглашения об установлении сервитута заявитель обязан подписать указанное соглашение и передать два экземпляра подписанного соглашения в </w:t>
      </w:r>
      <w:r>
        <w:rPr>
          <w:sz w:val="28"/>
          <w:szCs w:val="28"/>
        </w:rPr>
        <w:t>а</w:t>
      </w:r>
      <w:r w:rsidRPr="006F1504">
        <w:rPr>
          <w:sz w:val="28"/>
          <w:szCs w:val="28"/>
        </w:rPr>
        <w:t>дминистрацию не позднее чем через тридцать дней со дня его получения.</w:t>
      </w:r>
    </w:p>
    <w:p w:rsidR="00D05417" w:rsidRPr="006F1504" w:rsidRDefault="00D05417" w:rsidP="00D05417">
      <w:pPr>
        <w:autoSpaceDE w:val="0"/>
        <w:autoSpaceDN w:val="0"/>
        <w:adjustRightInd w:val="0"/>
        <w:ind w:firstLine="720"/>
        <w:jc w:val="both"/>
        <w:rPr>
          <w:sz w:val="28"/>
          <w:szCs w:val="28"/>
        </w:rPr>
      </w:pPr>
      <w:r w:rsidRPr="006F1504">
        <w:rPr>
          <w:sz w:val="28"/>
          <w:szCs w:val="28"/>
        </w:rPr>
        <w:t xml:space="preserve">Один экземпляр подписанного соглашения хранится в архиве </w:t>
      </w:r>
      <w:r>
        <w:rPr>
          <w:sz w:val="28"/>
          <w:szCs w:val="28"/>
        </w:rPr>
        <w:t>а</w:t>
      </w:r>
      <w:r w:rsidRPr="006F1504">
        <w:rPr>
          <w:sz w:val="28"/>
          <w:szCs w:val="28"/>
        </w:rPr>
        <w:t>дминистрации.</w:t>
      </w:r>
    </w:p>
    <w:p w:rsidR="00D05417" w:rsidRPr="006F1504" w:rsidRDefault="00D05417" w:rsidP="00D05417">
      <w:pPr>
        <w:autoSpaceDE w:val="0"/>
        <w:autoSpaceDN w:val="0"/>
        <w:adjustRightInd w:val="0"/>
        <w:ind w:firstLine="720"/>
        <w:jc w:val="both"/>
        <w:rPr>
          <w:sz w:val="28"/>
          <w:szCs w:val="28"/>
        </w:rPr>
      </w:pPr>
      <w:proofErr w:type="gramStart"/>
      <w:r w:rsidRPr="006F1504">
        <w:rPr>
          <w:sz w:val="28"/>
          <w:szCs w:val="28"/>
        </w:rPr>
        <w:t xml:space="preserve">Администрация в течение 10 дней со дня получения подписанного заявителем соглашения обеспечивает передачу сведений о заключении соглашения     об установлении сервитута в </w:t>
      </w:r>
      <w:r w:rsidR="006B2492">
        <w:rPr>
          <w:sz w:val="28"/>
          <w:szCs w:val="28"/>
        </w:rPr>
        <w:t>управление архитектуры и градостроительства</w:t>
      </w:r>
      <w:r w:rsidRPr="006F1504">
        <w:rPr>
          <w:sz w:val="28"/>
          <w:szCs w:val="28"/>
        </w:rPr>
        <w:t xml:space="preserve"> муниципального образования </w:t>
      </w:r>
      <w:r w:rsidR="006B2492">
        <w:rPr>
          <w:sz w:val="28"/>
          <w:szCs w:val="28"/>
        </w:rPr>
        <w:t>Темрюкский район</w:t>
      </w:r>
      <w:r w:rsidRPr="006F1504">
        <w:rPr>
          <w:sz w:val="28"/>
          <w:szCs w:val="28"/>
        </w:rPr>
        <w:t xml:space="preserve"> и, в случае заключения соглашения об установлении сервитута на срок более трёх лет, в Управление Федеральной службы государственной регистрации, кадастра и картографии по Краснодарскому краю.</w:t>
      </w:r>
      <w:proofErr w:type="gramEnd"/>
    </w:p>
    <w:p w:rsidR="00D05417" w:rsidRDefault="00D05417" w:rsidP="00D05417">
      <w:pPr>
        <w:suppressAutoHyphens/>
        <w:ind w:firstLine="708"/>
        <w:jc w:val="both"/>
        <w:rPr>
          <w:b/>
          <w:color w:val="000000"/>
          <w:kern w:val="1"/>
          <w:sz w:val="28"/>
          <w:szCs w:val="28"/>
          <w:shd w:val="clear" w:color="auto" w:fill="FFFFFF"/>
          <w:lang w:eastAsia="ar-SA"/>
        </w:rPr>
      </w:pPr>
    </w:p>
    <w:p w:rsidR="00D05417" w:rsidRPr="004F23A5" w:rsidRDefault="00D05417" w:rsidP="00D05417">
      <w:pPr>
        <w:ind w:firstLine="709"/>
        <w:jc w:val="center"/>
        <w:rPr>
          <w:b/>
          <w:sz w:val="28"/>
          <w:szCs w:val="28"/>
        </w:rPr>
      </w:pPr>
      <w:r w:rsidRPr="004F23A5">
        <w:rPr>
          <w:b/>
          <w:sz w:val="28"/>
          <w:szCs w:val="28"/>
        </w:rPr>
        <w:t>3.3. Особенности выполнения административных процедур в электронной форме</w:t>
      </w:r>
    </w:p>
    <w:p w:rsidR="00D05417" w:rsidRPr="004F23A5" w:rsidRDefault="00D05417" w:rsidP="00D05417">
      <w:pPr>
        <w:ind w:firstLine="709"/>
        <w:jc w:val="center"/>
        <w:rPr>
          <w:b/>
          <w:sz w:val="28"/>
          <w:szCs w:val="28"/>
        </w:rPr>
      </w:pPr>
    </w:p>
    <w:p w:rsidR="00D05417" w:rsidRPr="004F23A5" w:rsidRDefault="00D05417" w:rsidP="00D05417">
      <w:pPr>
        <w:widowControl w:val="0"/>
        <w:autoSpaceDE w:val="0"/>
        <w:autoSpaceDN w:val="0"/>
        <w:adjustRightInd w:val="0"/>
        <w:ind w:firstLine="709"/>
        <w:jc w:val="both"/>
        <w:rPr>
          <w:sz w:val="28"/>
          <w:szCs w:val="28"/>
        </w:rPr>
      </w:pPr>
      <w:r w:rsidRPr="004F23A5">
        <w:rPr>
          <w:sz w:val="28"/>
          <w:szCs w:val="28"/>
        </w:rPr>
        <w:t xml:space="preserve">Для получения муниципальной услуги в электронной форме заявитель направляет соответствующее заявление в форме электронного документа, подписанное усиленной квалифицированной электронной подписью, в порядке, установленном </w:t>
      </w:r>
      <w:hyperlink r:id="rId21" w:history="1">
        <w:r w:rsidRPr="004F23A5">
          <w:rPr>
            <w:sz w:val="28"/>
            <w:szCs w:val="28"/>
          </w:rPr>
          <w:t>Федеральным законом</w:t>
        </w:r>
      </w:hyperlink>
      <w:r w:rsidRPr="004F23A5">
        <w:rPr>
          <w:sz w:val="28"/>
          <w:szCs w:val="28"/>
        </w:rPr>
        <w:t xml:space="preserve"> от 6 апреля 2011 года       № 63-ФЗ «Об электронной подписи», путем заполнения формы заявления, размещенной на Портале государственных и муниципальных услуг Краснодарского края. Рассмотрение заявления и материалов заявителя, полученных в форме электронного документа, осуществляется в том же порядке, что и рассмотрение заявлений и материалов заявителей, полученных лично от заявителей или направленных по почте с учетом особенностей, установленных настоящим административным регламентом.</w:t>
      </w:r>
    </w:p>
    <w:p w:rsidR="00D05417" w:rsidRPr="004F23A5" w:rsidRDefault="00D05417" w:rsidP="00D05417">
      <w:pPr>
        <w:widowControl w:val="0"/>
        <w:autoSpaceDE w:val="0"/>
        <w:autoSpaceDN w:val="0"/>
        <w:adjustRightInd w:val="0"/>
        <w:ind w:firstLine="709"/>
        <w:jc w:val="both"/>
        <w:rPr>
          <w:sz w:val="28"/>
          <w:szCs w:val="28"/>
        </w:rPr>
      </w:pPr>
      <w:bookmarkStart w:id="8" w:name="sub_1030"/>
      <w:r w:rsidRPr="004F23A5">
        <w:rPr>
          <w:sz w:val="28"/>
          <w:szCs w:val="28"/>
        </w:rPr>
        <w:t>В заявлении в электронной форме указывается один из следующих способов получения результата муниципальной услуги:</w:t>
      </w:r>
    </w:p>
    <w:p w:rsidR="00D05417" w:rsidRPr="004F23A5" w:rsidRDefault="00D05417" w:rsidP="00D05417">
      <w:pPr>
        <w:widowControl w:val="0"/>
        <w:autoSpaceDE w:val="0"/>
        <w:autoSpaceDN w:val="0"/>
        <w:adjustRightInd w:val="0"/>
        <w:ind w:firstLine="709"/>
        <w:jc w:val="both"/>
        <w:rPr>
          <w:sz w:val="28"/>
          <w:szCs w:val="28"/>
        </w:rPr>
      </w:pPr>
      <w:bookmarkStart w:id="9" w:name="sub_12138"/>
      <w:bookmarkEnd w:id="8"/>
      <w:r w:rsidRPr="004F23A5">
        <w:rPr>
          <w:sz w:val="28"/>
          <w:szCs w:val="28"/>
        </w:rPr>
        <w:t>а) в виде бумажного документа, который заявитель получает непосредственно при личном обращении или посредством почтового отправления;</w:t>
      </w:r>
    </w:p>
    <w:p w:rsidR="00D05417" w:rsidRPr="002D395F" w:rsidRDefault="00D05417" w:rsidP="00D05417">
      <w:pPr>
        <w:widowControl w:val="0"/>
        <w:autoSpaceDE w:val="0"/>
        <w:autoSpaceDN w:val="0"/>
        <w:adjustRightInd w:val="0"/>
        <w:ind w:firstLine="709"/>
        <w:jc w:val="both"/>
        <w:rPr>
          <w:sz w:val="28"/>
          <w:szCs w:val="28"/>
        </w:rPr>
      </w:pPr>
      <w:bookmarkStart w:id="10" w:name="sub_12139"/>
      <w:bookmarkEnd w:id="9"/>
      <w:r w:rsidRPr="004F23A5">
        <w:rPr>
          <w:sz w:val="28"/>
          <w:szCs w:val="28"/>
        </w:rPr>
        <w:t>б) в форме электронного документа, который направляется заявителю посредством электронной почты.</w:t>
      </w:r>
      <w:bookmarkEnd w:id="10"/>
    </w:p>
    <w:p w:rsidR="00D05417" w:rsidRPr="00A402BD" w:rsidRDefault="00D05417" w:rsidP="00D05417">
      <w:pPr>
        <w:ind w:firstLine="709"/>
        <w:jc w:val="both"/>
        <w:rPr>
          <w:rFonts w:eastAsia="Calibri"/>
          <w:sz w:val="28"/>
          <w:szCs w:val="28"/>
          <w:lang w:eastAsia="en-US"/>
        </w:rPr>
      </w:pPr>
    </w:p>
    <w:p w:rsidR="00D05417" w:rsidRPr="00A402BD" w:rsidRDefault="00D05417" w:rsidP="00D05417">
      <w:pPr>
        <w:ind w:firstLine="709"/>
        <w:jc w:val="center"/>
        <w:rPr>
          <w:b/>
          <w:sz w:val="28"/>
          <w:szCs w:val="28"/>
        </w:rPr>
      </w:pPr>
      <w:r>
        <w:rPr>
          <w:b/>
          <w:sz w:val="28"/>
          <w:szCs w:val="28"/>
          <w:lang w:val="en-US"/>
        </w:rPr>
        <w:lastRenderedPageBreak/>
        <w:t>I</w:t>
      </w:r>
      <w:r w:rsidRPr="00A402BD">
        <w:rPr>
          <w:b/>
          <w:sz w:val="28"/>
          <w:szCs w:val="28"/>
          <w:lang w:val="en-US"/>
        </w:rPr>
        <w:t>V</w:t>
      </w:r>
      <w:r w:rsidRPr="00A402BD">
        <w:rPr>
          <w:b/>
          <w:sz w:val="28"/>
          <w:szCs w:val="28"/>
        </w:rPr>
        <w:t>. Формы контроля за предоставлением муниципальной услуги</w:t>
      </w:r>
    </w:p>
    <w:p w:rsidR="00D05417" w:rsidRPr="00A402BD" w:rsidRDefault="00D05417" w:rsidP="00D05417">
      <w:pPr>
        <w:ind w:firstLine="709"/>
        <w:jc w:val="center"/>
        <w:rPr>
          <w:sz w:val="28"/>
          <w:szCs w:val="28"/>
        </w:rPr>
      </w:pPr>
    </w:p>
    <w:p w:rsidR="00D05417" w:rsidRPr="00A402BD" w:rsidRDefault="00D05417" w:rsidP="00D05417">
      <w:pPr>
        <w:ind w:firstLine="709"/>
        <w:jc w:val="center"/>
        <w:rPr>
          <w:b/>
          <w:sz w:val="28"/>
          <w:szCs w:val="28"/>
        </w:rPr>
      </w:pPr>
      <w:r>
        <w:rPr>
          <w:b/>
          <w:sz w:val="28"/>
          <w:szCs w:val="28"/>
        </w:rPr>
        <w:t>4</w:t>
      </w:r>
      <w:r w:rsidRPr="00A402BD">
        <w:rPr>
          <w:b/>
          <w:sz w:val="28"/>
          <w:szCs w:val="28"/>
        </w:rPr>
        <w:t xml:space="preserve">.1. Порядок осуществления текущего контроля </w:t>
      </w:r>
      <w:proofErr w:type="gramStart"/>
      <w:r w:rsidRPr="00A402BD">
        <w:rPr>
          <w:b/>
          <w:sz w:val="28"/>
          <w:szCs w:val="28"/>
        </w:rPr>
        <w:t>за</w:t>
      </w:r>
      <w:proofErr w:type="gramEnd"/>
    </w:p>
    <w:p w:rsidR="00D05417" w:rsidRPr="00A402BD" w:rsidRDefault="00D05417" w:rsidP="00D05417">
      <w:pPr>
        <w:ind w:firstLine="709"/>
        <w:jc w:val="center"/>
        <w:rPr>
          <w:b/>
          <w:sz w:val="28"/>
          <w:szCs w:val="28"/>
        </w:rPr>
      </w:pPr>
      <w:r w:rsidRPr="00A402BD">
        <w:rPr>
          <w:b/>
          <w:sz w:val="28"/>
          <w:szCs w:val="28"/>
        </w:rPr>
        <w:t xml:space="preserve">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w:t>
      </w:r>
    </w:p>
    <w:p w:rsidR="00D05417" w:rsidRPr="00A402BD" w:rsidRDefault="00D05417" w:rsidP="00D05417">
      <w:pPr>
        <w:ind w:firstLine="709"/>
        <w:jc w:val="center"/>
        <w:rPr>
          <w:sz w:val="28"/>
          <w:szCs w:val="28"/>
        </w:rPr>
      </w:pPr>
      <w:r w:rsidRPr="00A402BD">
        <w:rPr>
          <w:b/>
          <w:sz w:val="28"/>
          <w:szCs w:val="28"/>
        </w:rPr>
        <w:t>ответственными лицами</w:t>
      </w:r>
    </w:p>
    <w:p w:rsidR="00D05417" w:rsidRPr="00A402BD" w:rsidRDefault="00D05417" w:rsidP="00D05417">
      <w:pPr>
        <w:ind w:firstLine="709"/>
        <w:jc w:val="center"/>
        <w:rPr>
          <w:sz w:val="28"/>
          <w:szCs w:val="28"/>
        </w:rPr>
      </w:pPr>
    </w:p>
    <w:p w:rsidR="00D05417" w:rsidRPr="00A402BD" w:rsidRDefault="00D05417" w:rsidP="00D05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A402BD">
        <w:rPr>
          <w:color w:val="000000"/>
          <w:sz w:val="28"/>
          <w:szCs w:val="28"/>
        </w:rPr>
        <w:t xml:space="preserve">Текущий </w:t>
      </w:r>
      <w:proofErr w:type="gramStart"/>
      <w:r w:rsidRPr="00A402BD">
        <w:rPr>
          <w:color w:val="000000"/>
          <w:sz w:val="28"/>
          <w:szCs w:val="28"/>
        </w:rPr>
        <w:t>контроль за</w:t>
      </w:r>
      <w:proofErr w:type="gramEnd"/>
      <w:r w:rsidRPr="00A402BD">
        <w:rPr>
          <w:color w:val="000000"/>
          <w:sz w:val="28"/>
          <w:szCs w:val="28"/>
        </w:rPr>
        <w:t xml:space="preserve"> соблюдением и исполнением ответственными должностными лицами положений настоящего административного регламента и нормативных правовых актов, устанавливающих требования к предоставлению муниципальной услуги, а также принимаемыми ими </w:t>
      </w:r>
      <w:r w:rsidRPr="003C4E06">
        <w:rPr>
          <w:color w:val="000000"/>
          <w:sz w:val="28"/>
          <w:szCs w:val="28"/>
        </w:rPr>
        <w:t xml:space="preserve">решений, осуществляется начальником общего отдела администрации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3C4E06">
        <w:rPr>
          <w:color w:val="000000"/>
          <w:sz w:val="28"/>
          <w:szCs w:val="28"/>
        </w:rPr>
        <w:t>.</w:t>
      </w:r>
    </w:p>
    <w:p w:rsidR="00D05417" w:rsidRPr="00A402BD" w:rsidRDefault="00D05417" w:rsidP="00D05417">
      <w:pPr>
        <w:ind w:firstLine="709"/>
        <w:jc w:val="center"/>
        <w:rPr>
          <w:sz w:val="28"/>
          <w:szCs w:val="28"/>
        </w:rPr>
      </w:pPr>
    </w:p>
    <w:p w:rsidR="00D05417" w:rsidRPr="00A402BD" w:rsidRDefault="00D05417" w:rsidP="00D05417">
      <w:pPr>
        <w:ind w:firstLine="709"/>
        <w:jc w:val="center"/>
        <w:rPr>
          <w:b/>
          <w:sz w:val="28"/>
          <w:szCs w:val="28"/>
        </w:rPr>
      </w:pPr>
      <w:r>
        <w:rPr>
          <w:b/>
          <w:sz w:val="28"/>
          <w:szCs w:val="28"/>
        </w:rPr>
        <w:t>4</w:t>
      </w:r>
      <w:r w:rsidRPr="00A402BD">
        <w:rPr>
          <w:b/>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402BD">
        <w:rPr>
          <w:b/>
          <w:sz w:val="28"/>
          <w:szCs w:val="28"/>
        </w:rPr>
        <w:t>контроля за</w:t>
      </w:r>
      <w:proofErr w:type="gramEnd"/>
      <w:r w:rsidRPr="00A402BD">
        <w:rPr>
          <w:b/>
          <w:sz w:val="28"/>
          <w:szCs w:val="28"/>
        </w:rPr>
        <w:t xml:space="preserve"> полнотой и качеством предоставления муниципальной услуги</w:t>
      </w:r>
    </w:p>
    <w:p w:rsidR="00D05417" w:rsidRPr="00A402BD" w:rsidRDefault="00D05417" w:rsidP="00D05417">
      <w:pPr>
        <w:ind w:firstLine="709"/>
        <w:jc w:val="center"/>
        <w:rPr>
          <w:b/>
          <w:sz w:val="28"/>
          <w:szCs w:val="28"/>
        </w:rPr>
      </w:pP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t>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и муниципальных служащих.</w:t>
      </w:r>
    </w:p>
    <w:p w:rsidR="00D05417" w:rsidRPr="00A402BD" w:rsidRDefault="00D05417" w:rsidP="00D05417">
      <w:pPr>
        <w:ind w:firstLine="709"/>
        <w:jc w:val="both"/>
        <w:rPr>
          <w:rFonts w:eastAsia="Calibri"/>
          <w:color w:val="000000"/>
          <w:sz w:val="28"/>
          <w:szCs w:val="28"/>
          <w:shd w:val="clear" w:color="auto" w:fill="FFFFFF"/>
          <w:lang w:eastAsia="en-US"/>
        </w:rPr>
      </w:pPr>
      <w:proofErr w:type="gramStart"/>
      <w:r w:rsidRPr="00A402BD">
        <w:rPr>
          <w:rFonts w:eastAsia="Calibri"/>
          <w:color w:val="000000"/>
          <w:sz w:val="28"/>
          <w:szCs w:val="28"/>
          <w:shd w:val="clear" w:color="auto" w:fill="FFFFFF"/>
          <w:lang w:eastAsia="en-US"/>
        </w:rPr>
        <w:t>Контроль за</w:t>
      </w:r>
      <w:proofErr w:type="gramEnd"/>
      <w:r w:rsidRPr="00A402BD">
        <w:rPr>
          <w:rFonts w:eastAsia="Calibri"/>
          <w:color w:val="000000"/>
          <w:sz w:val="28"/>
          <w:szCs w:val="28"/>
          <w:shd w:val="clear" w:color="auto" w:fill="FFFFFF"/>
          <w:lang w:eastAsia="en-US"/>
        </w:rPr>
        <w:t xml:space="preserve"> предоставлением муниципальной услуги осуществляется путем проведения:</w:t>
      </w: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t>1) плановых проверок соблюдения и исполнения должностными лицами положений настоящего административного регламента, иных документов, регламентирующих деятельность по предоставлению муниципальной услуги;</w:t>
      </w: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t xml:space="preserve">2) внеплановых проверок соблюдения и предоставления муниципальными служащими положений настоящего административного регламента, осуществляемых по обращениям физических и юридических лиц, по поручениям главы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006B2492">
        <w:rPr>
          <w:rFonts w:eastAsia="Calibri"/>
          <w:color w:val="000000"/>
          <w:sz w:val="28"/>
          <w:szCs w:val="28"/>
          <w:shd w:val="clear" w:color="auto" w:fill="FFFFFF"/>
          <w:lang w:eastAsia="en-US"/>
        </w:rPr>
        <w:t xml:space="preserve"> </w:t>
      </w:r>
      <w:r w:rsidRPr="00A402BD">
        <w:rPr>
          <w:rFonts w:eastAsia="Calibri"/>
          <w:color w:val="000000"/>
          <w:sz w:val="28"/>
          <w:szCs w:val="28"/>
          <w:shd w:val="clear" w:color="auto" w:fill="FFFFFF"/>
          <w:lang w:eastAsia="en-US"/>
        </w:rPr>
        <w:t xml:space="preserve"> на основании иных документов и сведений, указывающих на нарушение положений настоящего административного регламента.</w:t>
      </w: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t>В ходе плановых и внеплановых проверок должностными лицами проверяются:</w:t>
      </w: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t>1) знание ответственными специалистами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05417" w:rsidRPr="00A402BD" w:rsidRDefault="00D05417" w:rsidP="00D05417">
      <w:pPr>
        <w:ind w:firstLine="709"/>
        <w:jc w:val="both"/>
        <w:rPr>
          <w:rFonts w:eastAsia="Calibri"/>
          <w:color w:val="000000"/>
          <w:sz w:val="28"/>
          <w:szCs w:val="28"/>
          <w:shd w:val="clear" w:color="auto" w:fill="FFFFFF"/>
          <w:lang w:eastAsia="en-US"/>
        </w:rPr>
      </w:pPr>
      <w:r w:rsidRPr="00A402BD">
        <w:rPr>
          <w:rFonts w:eastAsia="Calibri"/>
          <w:color w:val="000000"/>
          <w:sz w:val="28"/>
          <w:szCs w:val="28"/>
          <w:shd w:val="clear" w:color="auto" w:fill="FFFFFF"/>
          <w:lang w:eastAsia="en-US"/>
        </w:rPr>
        <w:lastRenderedPageBreak/>
        <w:t>2) соблюдение работниками сроков и последовательности исполнения административных процедур, установленных настоящим административным регламентом;</w:t>
      </w:r>
    </w:p>
    <w:p w:rsidR="00D05417" w:rsidRPr="00A402BD" w:rsidRDefault="00D05417" w:rsidP="00D05417">
      <w:pPr>
        <w:ind w:firstLine="709"/>
        <w:jc w:val="both"/>
        <w:rPr>
          <w:rFonts w:eastAsia="Calibri"/>
          <w:color w:val="00000A"/>
          <w:sz w:val="28"/>
          <w:szCs w:val="28"/>
          <w:shd w:val="clear" w:color="auto" w:fill="FFFFFF"/>
          <w:lang w:eastAsia="en-US"/>
        </w:rPr>
      </w:pPr>
      <w:r w:rsidRPr="00A402BD">
        <w:rPr>
          <w:rFonts w:eastAsia="Calibri"/>
          <w:color w:val="000000"/>
          <w:sz w:val="28"/>
          <w:szCs w:val="28"/>
          <w:shd w:val="clear" w:color="auto" w:fill="FFFFFF"/>
          <w:lang w:eastAsia="en-US"/>
        </w:rPr>
        <w:t>3) правильность и своевременность информирования заявителей об изменении административных процедур, предусмотренных настоящим административным регламентом;</w:t>
      </w:r>
    </w:p>
    <w:p w:rsidR="00D05417" w:rsidRPr="00A402BD" w:rsidRDefault="00D05417" w:rsidP="00D05417">
      <w:pPr>
        <w:ind w:firstLine="709"/>
        <w:jc w:val="both"/>
        <w:rPr>
          <w:rFonts w:eastAsia="Calibri"/>
          <w:color w:val="00000A"/>
          <w:sz w:val="28"/>
          <w:szCs w:val="28"/>
          <w:shd w:val="clear" w:color="auto" w:fill="FFFFFF"/>
          <w:lang w:eastAsia="en-US"/>
        </w:rPr>
      </w:pPr>
      <w:r w:rsidRPr="00A402BD">
        <w:rPr>
          <w:rFonts w:eastAsia="Calibri"/>
          <w:color w:val="00000A"/>
          <w:sz w:val="28"/>
          <w:szCs w:val="28"/>
          <w:shd w:val="clear" w:color="auto" w:fill="FFFFFF"/>
          <w:lang w:eastAsia="en-US"/>
        </w:rPr>
        <w:t>4) определение сроков устранения нарушений и недостатков, выявленных в ходе предыдущих проверок.</w:t>
      </w:r>
    </w:p>
    <w:p w:rsidR="00D05417" w:rsidRPr="00A402BD" w:rsidRDefault="00D05417" w:rsidP="00D05417">
      <w:pPr>
        <w:ind w:firstLine="709"/>
        <w:jc w:val="both"/>
        <w:rPr>
          <w:rFonts w:eastAsia="Calibri"/>
          <w:color w:val="00000A"/>
          <w:sz w:val="28"/>
          <w:szCs w:val="28"/>
          <w:lang w:eastAsia="en-US"/>
        </w:rPr>
      </w:pPr>
    </w:p>
    <w:p w:rsidR="00D05417" w:rsidRPr="00A402BD" w:rsidRDefault="00D05417" w:rsidP="00D05417">
      <w:pPr>
        <w:ind w:firstLine="709"/>
        <w:jc w:val="center"/>
        <w:rPr>
          <w:b/>
          <w:sz w:val="28"/>
          <w:szCs w:val="28"/>
        </w:rPr>
      </w:pPr>
      <w:r>
        <w:rPr>
          <w:b/>
          <w:sz w:val="28"/>
          <w:szCs w:val="28"/>
        </w:rPr>
        <w:t>4</w:t>
      </w:r>
      <w:r w:rsidRPr="00A402BD">
        <w:rPr>
          <w:b/>
          <w:sz w:val="28"/>
          <w:szCs w:val="28"/>
        </w:rPr>
        <w:t xml:space="preserve">.3. Ответственность муниципальных служащих отраслевого (функционального) органа администрации </w:t>
      </w:r>
      <w:proofErr w:type="spellStart"/>
      <w:r w:rsidR="006B2492" w:rsidRPr="006B2492">
        <w:rPr>
          <w:b/>
          <w:sz w:val="28"/>
          <w:szCs w:val="28"/>
        </w:rPr>
        <w:t>Курчанского</w:t>
      </w:r>
      <w:proofErr w:type="spellEnd"/>
      <w:r w:rsidR="006B2492" w:rsidRPr="006B2492">
        <w:rPr>
          <w:b/>
          <w:sz w:val="28"/>
          <w:szCs w:val="28"/>
        </w:rPr>
        <w:t xml:space="preserve"> сельского поселения Темрюкского района</w:t>
      </w:r>
      <w:r>
        <w:rPr>
          <w:b/>
          <w:sz w:val="28"/>
          <w:szCs w:val="28"/>
        </w:rPr>
        <w:t xml:space="preserve"> </w:t>
      </w:r>
      <w:r w:rsidRPr="00A402BD">
        <w:rPr>
          <w:b/>
          <w:sz w:val="28"/>
          <w:szCs w:val="28"/>
        </w:rPr>
        <w:t xml:space="preserve"> и иных должностных лиц за решения и действия (бездействие), принимаемые (осуществляемые) в ходе предоставления муниципальной услуги</w:t>
      </w:r>
    </w:p>
    <w:p w:rsidR="00D05417" w:rsidRPr="00A402BD" w:rsidRDefault="00D05417" w:rsidP="00D05417">
      <w:pPr>
        <w:ind w:firstLine="709"/>
        <w:jc w:val="center"/>
        <w:rPr>
          <w:b/>
          <w:sz w:val="28"/>
          <w:szCs w:val="28"/>
        </w:rPr>
      </w:pPr>
    </w:p>
    <w:p w:rsidR="00D05417" w:rsidRPr="00A402BD" w:rsidRDefault="00D05417" w:rsidP="00D05417">
      <w:pPr>
        <w:ind w:firstLine="709"/>
        <w:jc w:val="both"/>
        <w:rPr>
          <w:rFonts w:eastAsia="Calibri"/>
          <w:color w:val="00000A"/>
          <w:sz w:val="28"/>
          <w:szCs w:val="28"/>
          <w:lang w:eastAsia="en-US"/>
        </w:rPr>
      </w:pPr>
      <w:r w:rsidRPr="00A402BD">
        <w:rPr>
          <w:rFonts w:eastAsia="Calibri"/>
          <w:sz w:val="28"/>
          <w:szCs w:val="28"/>
          <w:lang w:eastAsia="en-US"/>
        </w:rPr>
        <w:t xml:space="preserve">При выявлении в ходе проверки нарушений прав и законных интересов Заявителей, противоправных решениях, действиях или бездействии ответственных за предоставление должностных лиц, ответственных специалистов, нарушении положений настоящего </w:t>
      </w:r>
      <w:r>
        <w:rPr>
          <w:rFonts w:eastAsia="Calibri"/>
          <w:sz w:val="28"/>
          <w:szCs w:val="28"/>
          <w:lang w:eastAsia="en-US"/>
        </w:rPr>
        <w:t>административного р</w:t>
      </w:r>
      <w:r w:rsidRPr="00A402BD">
        <w:rPr>
          <w:rFonts w:eastAsia="Calibri"/>
          <w:sz w:val="28"/>
          <w:szCs w:val="28"/>
          <w:lang w:eastAsia="en-US"/>
        </w:rPr>
        <w:t>егламента, виновные лица несут ответственность за качество исполнения административных процедур и услуги в целом в соответствии с нормами действующего законодательства.</w:t>
      </w:r>
    </w:p>
    <w:p w:rsidR="00D05417" w:rsidRPr="00A402BD" w:rsidRDefault="00D05417" w:rsidP="00D05417">
      <w:pPr>
        <w:ind w:firstLine="709"/>
        <w:jc w:val="both"/>
        <w:rPr>
          <w:rFonts w:eastAsia="Calibri"/>
          <w:color w:val="00000A"/>
          <w:sz w:val="28"/>
          <w:szCs w:val="28"/>
          <w:lang w:eastAsia="en-US"/>
        </w:rPr>
      </w:pPr>
      <w:r w:rsidRPr="00A402BD">
        <w:rPr>
          <w:rFonts w:eastAsia="Calibri"/>
          <w:color w:val="00000A"/>
          <w:sz w:val="28"/>
          <w:szCs w:val="28"/>
          <w:lang w:eastAsia="en-US"/>
        </w:rPr>
        <w:t>Должностным лицам и (или) специалистам, ответственным за выполнение административной процедуры направляется а</w:t>
      </w:r>
      <w:proofErr w:type="gramStart"/>
      <w:r w:rsidRPr="00A402BD">
        <w:rPr>
          <w:rFonts w:eastAsia="Calibri"/>
          <w:color w:val="00000A"/>
          <w:sz w:val="28"/>
          <w:szCs w:val="28"/>
          <w:lang w:eastAsia="en-US"/>
        </w:rPr>
        <w:t>кт с тр</w:t>
      </w:r>
      <w:proofErr w:type="gramEnd"/>
      <w:r w:rsidRPr="00A402BD">
        <w:rPr>
          <w:rFonts w:eastAsia="Calibri"/>
          <w:color w:val="00000A"/>
          <w:sz w:val="28"/>
          <w:szCs w:val="28"/>
          <w:lang w:eastAsia="en-US"/>
        </w:rPr>
        <w:t xml:space="preserve">ебованием устранить выявленные нарушения. </w:t>
      </w:r>
    </w:p>
    <w:p w:rsidR="00D05417" w:rsidRPr="00A402BD" w:rsidRDefault="00D05417" w:rsidP="00D05417">
      <w:pPr>
        <w:ind w:firstLine="709"/>
        <w:jc w:val="center"/>
        <w:rPr>
          <w:b/>
          <w:sz w:val="28"/>
          <w:szCs w:val="28"/>
        </w:rPr>
      </w:pPr>
    </w:p>
    <w:p w:rsidR="00D05417" w:rsidRPr="00A402BD" w:rsidRDefault="00D05417" w:rsidP="00D05417">
      <w:pPr>
        <w:ind w:firstLine="709"/>
        <w:jc w:val="center"/>
        <w:rPr>
          <w:b/>
          <w:sz w:val="28"/>
          <w:szCs w:val="28"/>
        </w:rPr>
      </w:pPr>
      <w:r>
        <w:rPr>
          <w:b/>
          <w:sz w:val="28"/>
          <w:szCs w:val="28"/>
        </w:rPr>
        <w:t>4</w:t>
      </w:r>
      <w:r w:rsidRPr="00A402BD">
        <w:rPr>
          <w:b/>
          <w:sz w:val="28"/>
          <w:szCs w:val="28"/>
        </w:rPr>
        <w:t xml:space="preserve">.4. Положения, характеризующие требования к порядку и формам </w:t>
      </w:r>
      <w:proofErr w:type="gramStart"/>
      <w:r w:rsidRPr="00A402BD">
        <w:rPr>
          <w:b/>
          <w:sz w:val="28"/>
          <w:szCs w:val="28"/>
        </w:rPr>
        <w:t>контроля за</w:t>
      </w:r>
      <w:proofErr w:type="gramEnd"/>
      <w:r w:rsidRPr="00A402BD">
        <w:rPr>
          <w:b/>
          <w:sz w:val="28"/>
          <w:szCs w:val="28"/>
        </w:rPr>
        <w:t xml:space="preserve"> предоставлением муниципальной услуги, в том числе со стороны граждан, их объединений и организаций</w:t>
      </w:r>
    </w:p>
    <w:p w:rsidR="00D05417" w:rsidRPr="00A402BD" w:rsidRDefault="00D05417" w:rsidP="00D05417">
      <w:pPr>
        <w:ind w:firstLine="709"/>
        <w:jc w:val="center"/>
        <w:rPr>
          <w:b/>
          <w:sz w:val="28"/>
          <w:szCs w:val="28"/>
        </w:rPr>
      </w:pPr>
    </w:p>
    <w:p w:rsidR="00D05417" w:rsidRPr="00A402BD" w:rsidRDefault="00D05417" w:rsidP="00D05417">
      <w:pPr>
        <w:ind w:firstLine="709"/>
        <w:jc w:val="both"/>
        <w:rPr>
          <w:rFonts w:eastAsia="Calibri"/>
          <w:color w:val="00000A"/>
          <w:sz w:val="28"/>
          <w:szCs w:val="28"/>
          <w:lang w:eastAsia="en-US"/>
        </w:rPr>
      </w:pPr>
      <w:proofErr w:type="gramStart"/>
      <w:r w:rsidRPr="00A402BD">
        <w:rPr>
          <w:rFonts w:eastAsia="Calibri"/>
          <w:color w:val="00000A"/>
          <w:sz w:val="28"/>
          <w:szCs w:val="28"/>
          <w:lang w:eastAsia="en-US"/>
        </w:rPr>
        <w:t xml:space="preserve">Контроль за исполнением настоящего </w:t>
      </w:r>
      <w:r>
        <w:rPr>
          <w:rFonts w:eastAsia="Calibri"/>
          <w:color w:val="00000A"/>
          <w:sz w:val="28"/>
          <w:szCs w:val="28"/>
          <w:lang w:eastAsia="en-US"/>
        </w:rPr>
        <w:t>административного регламента</w:t>
      </w:r>
      <w:r w:rsidRPr="00A402BD">
        <w:rPr>
          <w:rFonts w:eastAsia="Calibri"/>
          <w:color w:val="00000A"/>
          <w:sz w:val="28"/>
          <w:szCs w:val="28"/>
          <w:lang w:eastAsia="en-US"/>
        </w:rPr>
        <w:t xml:space="preserve">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402BD">
        <w:rPr>
          <w:rFonts w:eastAsia="Calibri"/>
          <w:color w:val="00000A"/>
          <w:sz w:val="28"/>
          <w:szCs w:val="28"/>
          <w:lang w:eastAsia="en-US"/>
        </w:rPr>
        <w:t>, а также путем обжалования действий (бездействия) и решений, осуществляемых (принятых) в ходе исполнения настоящего Регламента в судебном порядке, в соответствии с законодательством Российской Федерации.</w:t>
      </w:r>
      <w:proofErr w:type="gramEnd"/>
    </w:p>
    <w:p w:rsidR="00D05417" w:rsidRPr="00A402BD" w:rsidRDefault="00D05417" w:rsidP="00D05417">
      <w:pPr>
        <w:jc w:val="both"/>
        <w:rPr>
          <w:sz w:val="28"/>
          <w:szCs w:val="28"/>
        </w:rPr>
      </w:pPr>
    </w:p>
    <w:p w:rsidR="00D05417" w:rsidRPr="00A402BD" w:rsidRDefault="00D05417" w:rsidP="00D05417">
      <w:pPr>
        <w:autoSpaceDE w:val="0"/>
        <w:ind w:firstLine="709"/>
        <w:jc w:val="both"/>
        <w:rPr>
          <w:rFonts w:eastAsia="Calibri"/>
          <w:b/>
          <w:color w:val="000000"/>
          <w:sz w:val="28"/>
          <w:szCs w:val="28"/>
          <w:lang w:eastAsia="en-US"/>
        </w:rPr>
      </w:pPr>
      <w:r w:rsidRPr="00A402BD">
        <w:rPr>
          <w:rFonts w:eastAsia="Calibri"/>
          <w:b/>
          <w:sz w:val="28"/>
          <w:szCs w:val="28"/>
          <w:lang w:val="en-US" w:eastAsia="en-US"/>
        </w:rPr>
        <w:t>V</w:t>
      </w:r>
      <w:r w:rsidRPr="00A402BD">
        <w:rPr>
          <w:rFonts w:eastAsia="Calibri"/>
          <w:b/>
          <w:sz w:val="28"/>
          <w:szCs w:val="28"/>
          <w:lang w:eastAsia="en-US"/>
        </w:rPr>
        <w:t xml:space="preserve">. </w:t>
      </w:r>
      <w:r w:rsidRPr="00A402BD">
        <w:rPr>
          <w:rFonts w:eastAsia="Calibri"/>
          <w:b/>
          <w:bCs/>
          <w:sz w:val="28"/>
          <w:szCs w:val="28"/>
          <w:lang w:eastAsia="en-US"/>
        </w:rPr>
        <w:t>Досудебный (внесудебный) п</w:t>
      </w:r>
      <w:r w:rsidRPr="00A402BD">
        <w:rPr>
          <w:rFonts w:eastAsia="Calibri"/>
          <w:b/>
          <w:color w:val="000000"/>
          <w:sz w:val="28"/>
          <w:szCs w:val="28"/>
          <w:lang w:eastAsia="en-US"/>
        </w:rPr>
        <w:t>орядок обжалования решений и действий (бездействия)органа, исполняющего муниципальную функцию, а также должностных лиц</w:t>
      </w:r>
    </w:p>
    <w:p w:rsidR="00D05417" w:rsidRPr="00A402BD" w:rsidRDefault="00D05417" w:rsidP="00D05417">
      <w:pPr>
        <w:tabs>
          <w:tab w:val="left" w:pos="0"/>
        </w:tabs>
        <w:ind w:firstLine="709"/>
        <w:jc w:val="both"/>
        <w:rPr>
          <w:rFonts w:eastAsia="Calibri"/>
          <w:b/>
          <w:sz w:val="28"/>
          <w:szCs w:val="28"/>
          <w:lang w:eastAsia="en-US"/>
        </w:rPr>
      </w:pPr>
    </w:p>
    <w:p w:rsidR="00D05417" w:rsidRPr="00A402BD" w:rsidRDefault="00D05417" w:rsidP="00D05417">
      <w:pPr>
        <w:tabs>
          <w:tab w:val="left" w:pos="708"/>
        </w:tabs>
        <w:suppressAutoHyphens/>
        <w:ind w:firstLine="709"/>
        <w:jc w:val="both"/>
        <w:rPr>
          <w:sz w:val="28"/>
          <w:szCs w:val="28"/>
          <w:lang w:eastAsia="zh-CN"/>
        </w:rPr>
      </w:pPr>
      <w:r>
        <w:rPr>
          <w:b/>
          <w:color w:val="26282F"/>
          <w:sz w:val="28"/>
          <w:szCs w:val="28"/>
          <w:lang w:eastAsia="zh-CN"/>
        </w:rPr>
        <w:lastRenderedPageBreak/>
        <w:t>5</w:t>
      </w:r>
      <w:r w:rsidRPr="00A402BD">
        <w:rPr>
          <w:b/>
          <w:color w:val="26282F"/>
          <w:sz w:val="28"/>
          <w:szCs w:val="28"/>
          <w:lang w:eastAsia="zh-CN"/>
        </w:rPr>
        <w:t>.1.Информация для заявителя о его праве подать жалобу на решение и (или) действие (бездействие)</w:t>
      </w:r>
      <w:r w:rsidRPr="00A402BD">
        <w:rPr>
          <w:color w:val="000000"/>
          <w:sz w:val="28"/>
          <w:szCs w:val="28"/>
          <w:lang w:eastAsia="zh-CN"/>
        </w:rPr>
        <w:t xml:space="preserve"> органа, </w:t>
      </w:r>
      <w:r w:rsidRPr="00A402BD">
        <w:rPr>
          <w:b/>
          <w:color w:val="26282F"/>
          <w:sz w:val="28"/>
          <w:szCs w:val="28"/>
          <w:lang w:eastAsia="zh-CN"/>
        </w:rPr>
        <w:t>и (или) его должностных лиц при предоставлении муниципальной услуги</w:t>
      </w:r>
    </w:p>
    <w:p w:rsidR="00D05417" w:rsidRPr="00A402BD" w:rsidRDefault="00D05417" w:rsidP="00D05417">
      <w:pPr>
        <w:tabs>
          <w:tab w:val="left" w:pos="708"/>
        </w:tabs>
        <w:suppressAutoHyphens/>
        <w:ind w:firstLine="709"/>
        <w:jc w:val="both"/>
        <w:rPr>
          <w:sz w:val="28"/>
          <w:szCs w:val="28"/>
          <w:lang w:eastAsia="zh-CN"/>
        </w:rPr>
      </w:pPr>
      <w:bookmarkStart w:id="11" w:name="sub_170"/>
      <w:bookmarkEnd w:id="11"/>
    </w:p>
    <w:p w:rsidR="00D05417" w:rsidRPr="00A402BD" w:rsidRDefault="00D05417" w:rsidP="00D05417">
      <w:pPr>
        <w:shd w:val="clear" w:color="auto" w:fill="FFFFFF"/>
        <w:tabs>
          <w:tab w:val="left" w:pos="1084"/>
          <w:tab w:val="left" w:pos="1246"/>
        </w:tabs>
        <w:ind w:firstLine="709"/>
        <w:jc w:val="both"/>
        <w:rPr>
          <w:rFonts w:eastAsia="Calibri"/>
          <w:sz w:val="28"/>
          <w:szCs w:val="28"/>
          <w:lang w:eastAsia="en-US"/>
        </w:rPr>
      </w:pPr>
      <w:r w:rsidRPr="00A402BD">
        <w:rPr>
          <w:rFonts w:eastAsia="Calibri"/>
          <w:sz w:val="28"/>
          <w:szCs w:val="28"/>
          <w:lang w:eastAsia="en-US"/>
        </w:rPr>
        <w:t xml:space="preserve">Заявитель имеет право на обжалование решения и (или) действий (бездействия) </w:t>
      </w:r>
      <w:r w:rsidRPr="00A402BD">
        <w:rPr>
          <w:rFonts w:eastAsia="Calibri"/>
          <w:color w:val="000000"/>
          <w:sz w:val="28"/>
          <w:szCs w:val="28"/>
          <w:lang w:eastAsia="en-US"/>
        </w:rPr>
        <w:t xml:space="preserve">органа администрации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402BD">
        <w:rPr>
          <w:rFonts w:eastAsia="Calibri"/>
          <w:color w:val="000000"/>
          <w:sz w:val="28"/>
          <w:szCs w:val="28"/>
          <w:lang w:eastAsia="en-US"/>
        </w:rPr>
        <w:t xml:space="preserve">, </w:t>
      </w:r>
      <w:r w:rsidRPr="00A402BD">
        <w:rPr>
          <w:rFonts w:eastAsia="Calibri"/>
          <w:sz w:val="28"/>
          <w:szCs w:val="28"/>
          <w:lang w:eastAsia="en-US"/>
        </w:rPr>
        <w:t>предоставляющего</w:t>
      </w:r>
      <w:r w:rsidRPr="00A402BD">
        <w:rPr>
          <w:rFonts w:eastAsia="Calibri"/>
          <w:color w:val="000000"/>
          <w:sz w:val="28"/>
          <w:szCs w:val="28"/>
          <w:lang w:eastAsia="en-US"/>
        </w:rPr>
        <w:t xml:space="preserve"> муниципальную услугу, его должностных лиц, муниципальных служащих в ходе исполнения муниципальной  услуги </w:t>
      </w:r>
      <w:r w:rsidRPr="00A402BD">
        <w:rPr>
          <w:rFonts w:eastAsia="Calibri"/>
          <w:sz w:val="28"/>
          <w:szCs w:val="28"/>
          <w:lang w:eastAsia="en-US"/>
        </w:rPr>
        <w:t>в досудебном (внесудебном) порядке.</w:t>
      </w:r>
    </w:p>
    <w:p w:rsidR="00D05417" w:rsidRPr="00A402BD" w:rsidRDefault="00D05417" w:rsidP="00D05417">
      <w:pPr>
        <w:tabs>
          <w:tab w:val="left" w:pos="708"/>
        </w:tabs>
        <w:suppressAutoHyphens/>
        <w:ind w:firstLine="709"/>
        <w:jc w:val="both"/>
        <w:rPr>
          <w:sz w:val="28"/>
          <w:szCs w:val="28"/>
          <w:lang w:eastAsia="zh-CN"/>
        </w:rPr>
      </w:pPr>
      <w:bookmarkStart w:id="12" w:name="sub_169"/>
      <w:bookmarkEnd w:id="12"/>
    </w:p>
    <w:p w:rsidR="00D05417" w:rsidRPr="00A402BD" w:rsidRDefault="00D05417" w:rsidP="00D05417">
      <w:pPr>
        <w:ind w:firstLine="709"/>
        <w:jc w:val="both"/>
        <w:rPr>
          <w:rFonts w:eastAsia="Calibri"/>
          <w:b/>
          <w:sz w:val="28"/>
          <w:szCs w:val="28"/>
        </w:rPr>
      </w:pPr>
      <w:r>
        <w:rPr>
          <w:rFonts w:eastAsia="Calibri"/>
          <w:b/>
          <w:color w:val="26282F"/>
          <w:sz w:val="28"/>
          <w:szCs w:val="28"/>
          <w:lang w:eastAsia="en-US"/>
        </w:rPr>
        <w:t>5</w:t>
      </w:r>
      <w:r w:rsidRPr="00A402BD">
        <w:rPr>
          <w:rFonts w:eastAsia="Calibri"/>
          <w:b/>
          <w:color w:val="26282F"/>
          <w:sz w:val="28"/>
          <w:szCs w:val="28"/>
          <w:lang w:eastAsia="en-US"/>
        </w:rPr>
        <w:t xml:space="preserve">.2. </w:t>
      </w:r>
      <w:bookmarkStart w:id="13" w:name="sub_184"/>
      <w:bookmarkEnd w:id="13"/>
      <w:r w:rsidRPr="00A402BD">
        <w:rPr>
          <w:rFonts w:eastAsia="Calibri"/>
          <w:b/>
          <w:sz w:val="28"/>
          <w:szCs w:val="28"/>
        </w:rPr>
        <w:t>Предмет досудебного (внесудебного) обжалования</w:t>
      </w:r>
    </w:p>
    <w:p w:rsidR="00D05417" w:rsidRPr="00A402BD" w:rsidRDefault="00D05417" w:rsidP="00D05417">
      <w:pPr>
        <w:ind w:firstLine="709"/>
        <w:jc w:val="both"/>
        <w:rPr>
          <w:rFonts w:eastAsia="Calibri"/>
          <w:b/>
          <w:sz w:val="28"/>
          <w:szCs w:val="28"/>
        </w:rPr>
      </w:pPr>
    </w:p>
    <w:p w:rsidR="00D05417" w:rsidRPr="00A402BD" w:rsidRDefault="00D05417" w:rsidP="00D05417">
      <w:pPr>
        <w:ind w:firstLine="709"/>
        <w:jc w:val="both"/>
        <w:rPr>
          <w:rFonts w:eastAsia="Calibri"/>
          <w:sz w:val="28"/>
          <w:szCs w:val="28"/>
          <w:lang w:eastAsia="en-US"/>
        </w:rPr>
      </w:pPr>
      <w:r w:rsidRPr="00A402BD">
        <w:rPr>
          <w:rFonts w:eastAsia="Calibri"/>
          <w:color w:val="000000"/>
          <w:sz w:val="28"/>
          <w:szCs w:val="28"/>
          <w:lang w:eastAsia="en-US"/>
        </w:rPr>
        <w:t xml:space="preserve">Предметом досудебного (внесудебного) обжалования являются </w:t>
      </w:r>
      <w:r w:rsidRPr="00A402BD">
        <w:rPr>
          <w:rFonts w:eastAsia="Calibri"/>
          <w:sz w:val="28"/>
          <w:szCs w:val="28"/>
          <w:lang w:eastAsia="en-US"/>
        </w:rPr>
        <w:t xml:space="preserve">конкретное решение и действия (бездействие) </w:t>
      </w:r>
      <w:r w:rsidRPr="00A402BD">
        <w:rPr>
          <w:rFonts w:eastAsia="Calibri"/>
          <w:color w:val="000000"/>
          <w:sz w:val="28"/>
          <w:szCs w:val="28"/>
          <w:lang w:eastAsia="en-US"/>
        </w:rPr>
        <w:t>органа, исполняющего муниципальную услугу, а также действия (бездействие)  должностных лиц,муниципальных служащих в ходе исполнения муниципальной услуги,</w:t>
      </w:r>
      <w:r w:rsidRPr="00A402BD">
        <w:rPr>
          <w:rFonts w:eastAsia="Calibri"/>
          <w:sz w:val="28"/>
          <w:szCs w:val="28"/>
          <w:lang w:eastAsia="en-US"/>
        </w:rPr>
        <w:t xml:space="preserve"> в результате которых нарушены права заявителя.</w:t>
      </w:r>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 xml:space="preserve">Заявитель может обратиться с жалобой на решение и (или) действие (бездействие) </w:t>
      </w:r>
      <w:r w:rsidRPr="00A402BD">
        <w:rPr>
          <w:color w:val="000000"/>
          <w:sz w:val="28"/>
          <w:szCs w:val="28"/>
          <w:lang w:eastAsia="zh-CN"/>
        </w:rPr>
        <w:t xml:space="preserve">органа администрации </w:t>
      </w:r>
      <w:proofErr w:type="spellStart"/>
      <w:r w:rsidR="006B2492">
        <w:rPr>
          <w:sz w:val="28"/>
          <w:szCs w:val="28"/>
        </w:rPr>
        <w:t>Курчанского</w:t>
      </w:r>
      <w:proofErr w:type="spellEnd"/>
      <w:r w:rsidR="006B2492">
        <w:rPr>
          <w:sz w:val="28"/>
          <w:szCs w:val="28"/>
        </w:rPr>
        <w:t xml:space="preserve"> сельского поселения Темрюкского района</w:t>
      </w:r>
      <w:r w:rsidRPr="00A402BD">
        <w:rPr>
          <w:color w:val="000000"/>
          <w:sz w:val="28"/>
          <w:szCs w:val="28"/>
          <w:lang w:eastAsia="zh-CN"/>
        </w:rPr>
        <w:t xml:space="preserve">, </w:t>
      </w:r>
      <w:r w:rsidRPr="00A402BD">
        <w:rPr>
          <w:sz w:val="28"/>
          <w:szCs w:val="28"/>
          <w:lang w:eastAsia="zh-CN"/>
        </w:rPr>
        <w:t>предоставляющего</w:t>
      </w:r>
      <w:r w:rsidRPr="00A402BD">
        <w:rPr>
          <w:color w:val="000000"/>
          <w:sz w:val="28"/>
          <w:szCs w:val="28"/>
          <w:lang w:eastAsia="zh-CN"/>
        </w:rPr>
        <w:t xml:space="preserve"> муниципальную услугу, его должностных лиц, муниципальных служащих</w:t>
      </w:r>
      <w:r w:rsidRPr="00A402BD">
        <w:rPr>
          <w:sz w:val="28"/>
          <w:szCs w:val="28"/>
          <w:lang w:eastAsia="zh-CN"/>
        </w:rPr>
        <w:t xml:space="preserve">  в следующих случаях:</w:t>
      </w:r>
    </w:p>
    <w:p w:rsidR="00D05417" w:rsidRPr="00A402BD" w:rsidRDefault="00D05417" w:rsidP="00D05417">
      <w:pPr>
        <w:tabs>
          <w:tab w:val="left" w:pos="708"/>
        </w:tabs>
        <w:suppressAutoHyphens/>
        <w:ind w:firstLine="709"/>
        <w:jc w:val="both"/>
        <w:rPr>
          <w:sz w:val="28"/>
          <w:szCs w:val="28"/>
          <w:lang w:eastAsia="zh-CN"/>
        </w:rPr>
      </w:pPr>
      <w:bookmarkStart w:id="14" w:name="sub_178"/>
      <w:bookmarkEnd w:id="14"/>
      <w:r w:rsidRPr="00A402BD">
        <w:rPr>
          <w:sz w:val="28"/>
          <w:szCs w:val="28"/>
          <w:lang w:eastAsia="zh-CN"/>
        </w:rPr>
        <w:t xml:space="preserve">1) нарушение срока регистрации запроса заявителя о предоставлении </w:t>
      </w:r>
      <w:r w:rsidRPr="00A402BD">
        <w:rPr>
          <w:color w:val="000000"/>
          <w:sz w:val="28"/>
          <w:szCs w:val="28"/>
          <w:lang w:eastAsia="zh-CN"/>
        </w:rPr>
        <w:t xml:space="preserve">муниципальной </w:t>
      </w:r>
      <w:r w:rsidRPr="00A402BD">
        <w:rPr>
          <w:sz w:val="28"/>
          <w:szCs w:val="28"/>
          <w:lang w:eastAsia="zh-CN"/>
        </w:rPr>
        <w:t>услуги;</w:t>
      </w:r>
    </w:p>
    <w:p w:rsidR="00D05417" w:rsidRPr="00A402BD" w:rsidRDefault="00D05417" w:rsidP="00D05417">
      <w:pPr>
        <w:tabs>
          <w:tab w:val="left" w:pos="708"/>
        </w:tabs>
        <w:suppressAutoHyphens/>
        <w:ind w:firstLine="709"/>
        <w:jc w:val="both"/>
        <w:rPr>
          <w:sz w:val="28"/>
          <w:szCs w:val="28"/>
          <w:lang w:eastAsia="zh-CN"/>
        </w:rPr>
      </w:pPr>
      <w:bookmarkStart w:id="15" w:name="sub_171"/>
      <w:bookmarkEnd w:id="15"/>
      <w:r w:rsidRPr="00A402BD">
        <w:rPr>
          <w:sz w:val="28"/>
          <w:szCs w:val="28"/>
          <w:lang w:eastAsia="zh-CN"/>
        </w:rPr>
        <w:t xml:space="preserve">2) нарушение срока предоставления </w:t>
      </w:r>
      <w:r w:rsidRPr="00A402BD">
        <w:rPr>
          <w:color w:val="000000"/>
          <w:sz w:val="28"/>
          <w:szCs w:val="28"/>
          <w:lang w:eastAsia="zh-CN"/>
        </w:rPr>
        <w:t>муниципальной</w:t>
      </w:r>
      <w:r w:rsidRPr="00A402BD">
        <w:rPr>
          <w:sz w:val="28"/>
          <w:szCs w:val="28"/>
          <w:lang w:eastAsia="zh-CN"/>
        </w:rPr>
        <w:t xml:space="preserve"> услуги;</w:t>
      </w:r>
    </w:p>
    <w:p w:rsidR="00D05417" w:rsidRPr="00A402BD" w:rsidRDefault="00D05417" w:rsidP="00D05417">
      <w:pPr>
        <w:tabs>
          <w:tab w:val="left" w:pos="708"/>
        </w:tabs>
        <w:suppressAutoHyphens/>
        <w:ind w:firstLine="709"/>
        <w:jc w:val="both"/>
        <w:rPr>
          <w:sz w:val="28"/>
          <w:szCs w:val="28"/>
          <w:lang w:eastAsia="zh-CN"/>
        </w:rPr>
      </w:pPr>
      <w:bookmarkStart w:id="16" w:name="sub_172"/>
      <w:bookmarkEnd w:id="16"/>
      <w:r w:rsidRPr="00A402BD">
        <w:rPr>
          <w:sz w:val="28"/>
          <w:szCs w:val="28"/>
          <w:lang w:eastAsia="zh-CN"/>
        </w:rPr>
        <w:t xml:space="preserve">3) требование у заявителя документов, не предусмотренных нормативными правовыми актами Российской Федерации для предоставления </w:t>
      </w:r>
      <w:r w:rsidRPr="00A402BD">
        <w:rPr>
          <w:color w:val="000000"/>
          <w:sz w:val="28"/>
          <w:szCs w:val="28"/>
          <w:lang w:eastAsia="zh-CN"/>
        </w:rPr>
        <w:t>муниципальной</w:t>
      </w:r>
      <w:r w:rsidRPr="00A402BD">
        <w:rPr>
          <w:sz w:val="28"/>
          <w:szCs w:val="28"/>
          <w:lang w:eastAsia="zh-CN"/>
        </w:rPr>
        <w:t xml:space="preserve"> услуги;</w:t>
      </w:r>
    </w:p>
    <w:p w:rsidR="00D05417" w:rsidRPr="00A402BD" w:rsidRDefault="00D05417" w:rsidP="00D05417">
      <w:pPr>
        <w:tabs>
          <w:tab w:val="left" w:pos="708"/>
        </w:tabs>
        <w:suppressAutoHyphens/>
        <w:ind w:firstLine="709"/>
        <w:jc w:val="both"/>
        <w:rPr>
          <w:sz w:val="28"/>
          <w:szCs w:val="28"/>
          <w:lang w:eastAsia="zh-CN"/>
        </w:rPr>
      </w:pPr>
      <w:bookmarkStart w:id="17" w:name="sub_173"/>
      <w:bookmarkEnd w:id="17"/>
      <w:r w:rsidRPr="00A402BD">
        <w:rPr>
          <w:sz w:val="28"/>
          <w:szCs w:val="28"/>
          <w:lang w:eastAsia="zh-CN"/>
        </w:rPr>
        <w:t xml:space="preserve">4) отказ в приеме документов, предоставление которых предусмотрено нормативными правовыми актами Российской Федерации для предоставления </w:t>
      </w:r>
      <w:r w:rsidRPr="00A402BD">
        <w:rPr>
          <w:color w:val="000000"/>
          <w:sz w:val="28"/>
          <w:szCs w:val="28"/>
          <w:lang w:eastAsia="zh-CN"/>
        </w:rPr>
        <w:t>муниципальной</w:t>
      </w:r>
      <w:r w:rsidRPr="00A402BD">
        <w:rPr>
          <w:sz w:val="28"/>
          <w:szCs w:val="28"/>
          <w:lang w:eastAsia="zh-CN"/>
        </w:rPr>
        <w:t xml:space="preserve"> услуги, у заявителя;</w:t>
      </w:r>
    </w:p>
    <w:p w:rsidR="00D05417" w:rsidRPr="00A402BD" w:rsidRDefault="00D05417" w:rsidP="00D05417">
      <w:pPr>
        <w:tabs>
          <w:tab w:val="left" w:pos="708"/>
        </w:tabs>
        <w:suppressAutoHyphens/>
        <w:ind w:firstLine="709"/>
        <w:jc w:val="both"/>
        <w:rPr>
          <w:sz w:val="28"/>
          <w:szCs w:val="28"/>
          <w:lang w:eastAsia="zh-CN"/>
        </w:rPr>
      </w:pPr>
      <w:bookmarkStart w:id="18" w:name="sub_174"/>
      <w:bookmarkEnd w:id="18"/>
      <w:r w:rsidRPr="00A402BD">
        <w:rPr>
          <w:sz w:val="28"/>
          <w:szCs w:val="28"/>
          <w:lang w:eastAsia="zh-CN"/>
        </w:rPr>
        <w:t xml:space="preserve">5) отказ в предоставлении </w:t>
      </w:r>
      <w:r w:rsidRPr="00A402BD">
        <w:rPr>
          <w:color w:val="000000"/>
          <w:sz w:val="28"/>
          <w:szCs w:val="28"/>
          <w:lang w:eastAsia="zh-CN"/>
        </w:rPr>
        <w:t>муниципальной</w:t>
      </w:r>
      <w:r w:rsidRPr="00A402BD">
        <w:rPr>
          <w:sz w:val="28"/>
          <w:szCs w:val="28"/>
          <w:lang w:eastAsia="zh-CN"/>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D05417" w:rsidRPr="00A402BD" w:rsidRDefault="00D05417" w:rsidP="00D05417">
      <w:pPr>
        <w:tabs>
          <w:tab w:val="left" w:pos="708"/>
        </w:tabs>
        <w:suppressAutoHyphens/>
        <w:ind w:firstLine="709"/>
        <w:jc w:val="both"/>
        <w:rPr>
          <w:sz w:val="28"/>
          <w:szCs w:val="28"/>
          <w:lang w:eastAsia="zh-CN"/>
        </w:rPr>
      </w:pPr>
      <w:bookmarkStart w:id="19" w:name="sub_175"/>
      <w:bookmarkEnd w:id="19"/>
      <w:r w:rsidRPr="00A402BD">
        <w:rPr>
          <w:sz w:val="28"/>
          <w:szCs w:val="28"/>
          <w:lang w:eastAsia="zh-CN"/>
        </w:rPr>
        <w:t xml:space="preserve">6) затребование с заявителя при предоставлении </w:t>
      </w:r>
      <w:r w:rsidRPr="00A402BD">
        <w:rPr>
          <w:color w:val="000000"/>
          <w:sz w:val="28"/>
          <w:szCs w:val="28"/>
          <w:lang w:eastAsia="zh-CN"/>
        </w:rPr>
        <w:t>муниципальной</w:t>
      </w:r>
      <w:r w:rsidRPr="00A402BD">
        <w:rPr>
          <w:sz w:val="28"/>
          <w:szCs w:val="28"/>
          <w:lang w:eastAsia="zh-CN"/>
        </w:rPr>
        <w:t xml:space="preserve"> услуги платы, не предусмотренной нормативными правовыми актами Российской Федерации;</w:t>
      </w:r>
    </w:p>
    <w:p w:rsidR="00D05417" w:rsidRPr="00A402BD" w:rsidRDefault="00D05417" w:rsidP="00D05417">
      <w:pPr>
        <w:tabs>
          <w:tab w:val="left" w:pos="708"/>
        </w:tabs>
        <w:suppressAutoHyphens/>
        <w:ind w:firstLine="709"/>
        <w:jc w:val="both"/>
        <w:rPr>
          <w:sz w:val="28"/>
          <w:szCs w:val="28"/>
          <w:lang w:eastAsia="zh-CN"/>
        </w:rPr>
      </w:pPr>
      <w:bookmarkStart w:id="20" w:name="sub_176"/>
      <w:bookmarkEnd w:id="20"/>
      <w:proofErr w:type="gramStart"/>
      <w:r w:rsidRPr="00A402BD">
        <w:rPr>
          <w:sz w:val="28"/>
          <w:szCs w:val="28"/>
          <w:lang w:eastAsia="zh-CN"/>
        </w:rPr>
        <w:t xml:space="preserve">7) отказ органа, предоставляющего </w:t>
      </w:r>
      <w:r w:rsidRPr="00A402BD">
        <w:rPr>
          <w:color w:val="000000"/>
          <w:sz w:val="28"/>
          <w:szCs w:val="28"/>
          <w:lang w:eastAsia="zh-CN"/>
        </w:rPr>
        <w:t>муниципальной</w:t>
      </w:r>
      <w:r w:rsidRPr="00A402BD">
        <w:rPr>
          <w:sz w:val="28"/>
          <w:szCs w:val="28"/>
          <w:lang w:eastAsia="zh-CN"/>
        </w:rPr>
        <w:t xml:space="preserve">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w:t>
      </w:r>
      <w:r w:rsidRPr="00A402BD">
        <w:rPr>
          <w:color w:val="000000"/>
          <w:sz w:val="28"/>
          <w:szCs w:val="28"/>
          <w:lang w:eastAsia="zh-CN"/>
        </w:rPr>
        <w:t>муниципальной</w:t>
      </w:r>
      <w:r w:rsidRPr="00A402BD">
        <w:rPr>
          <w:sz w:val="28"/>
          <w:szCs w:val="28"/>
          <w:lang w:eastAsia="zh-CN"/>
        </w:rPr>
        <w:t xml:space="preserve"> услуги документах либо нарушение установленного срока таких исправлений.</w:t>
      </w:r>
      <w:proofErr w:type="gramEnd"/>
    </w:p>
    <w:p w:rsidR="00D05417" w:rsidRPr="00A402BD" w:rsidRDefault="00D05417" w:rsidP="00D05417">
      <w:pPr>
        <w:tabs>
          <w:tab w:val="left" w:pos="708"/>
        </w:tabs>
        <w:suppressAutoHyphens/>
        <w:ind w:firstLine="709"/>
        <w:jc w:val="both"/>
        <w:rPr>
          <w:sz w:val="28"/>
          <w:szCs w:val="28"/>
          <w:lang w:eastAsia="zh-CN"/>
        </w:rPr>
      </w:pPr>
      <w:bookmarkStart w:id="21" w:name="sub_177"/>
      <w:bookmarkEnd w:id="21"/>
      <w:r w:rsidRPr="00A402BD">
        <w:rPr>
          <w:sz w:val="28"/>
          <w:szCs w:val="28"/>
          <w:lang w:eastAsia="zh-CN"/>
        </w:rPr>
        <w:t>Жалоба должна содержать:</w:t>
      </w:r>
    </w:p>
    <w:p w:rsidR="00D05417" w:rsidRPr="00A402BD" w:rsidRDefault="00D05417" w:rsidP="00D05417">
      <w:pPr>
        <w:tabs>
          <w:tab w:val="left" w:pos="708"/>
        </w:tabs>
        <w:suppressAutoHyphens/>
        <w:ind w:firstLine="709"/>
        <w:jc w:val="both"/>
        <w:rPr>
          <w:sz w:val="28"/>
          <w:szCs w:val="28"/>
          <w:lang w:eastAsia="zh-CN"/>
        </w:rPr>
      </w:pPr>
      <w:bookmarkStart w:id="22" w:name="sub_183"/>
      <w:bookmarkEnd w:id="22"/>
      <w:r w:rsidRPr="00A402BD">
        <w:rPr>
          <w:sz w:val="28"/>
          <w:szCs w:val="28"/>
          <w:lang w:eastAsia="zh-CN"/>
        </w:rPr>
        <w:t xml:space="preserve">1) наименование </w:t>
      </w:r>
      <w:r w:rsidRPr="00A402BD">
        <w:rPr>
          <w:color w:val="000000"/>
          <w:sz w:val="28"/>
          <w:szCs w:val="28"/>
          <w:lang w:eastAsia="zh-CN"/>
        </w:rPr>
        <w:t xml:space="preserve">органа 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color w:val="000000"/>
          <w:sz w:val="28"/>
          <w:szCs w:val="28"/>
          <w:lang w:eastAsia="zh-CN"/>
        </w:rPr>
        <w:t xml:space="preserve">,  </w:t>
      </w:r>
      <w:r w:rsidRPr="00A402BD">
        <w:rPr>
          <w:sz w:val="28"/>
          <w:szCs w:val="28"/>
          <w:lang w:eastAsia="zh-CN"/>
        </w:rPr>
        <w:t>предоставляющего</w:t>
      </w:r>
      <w:r w:rsidRPr="00A402BD">
        <w:rPr>
          <w:color w:val="000000"/>
          <w:sz w:val="28"/>
          <w:szCs w:val="28"/>
          <w:lang w:eastAsia="zh-CN"/>
        </w:rPr>
        <w:t xml:space="preserve"> муниципальную услугу</w:t>
      </w:r>
      <w:r w:rsidRPr="00A402BD">
        <w:rPr>
          <w:sz w:val="28"/>
          <w:szCs w:val="28"/>
          <w:lang w:eastAsia="zh-CN"/>
        </w:rPr>
        <w:t xml:space="preserve">, </w:t>
      </w:r>
      <w:r w:rsidRPr="00A402BD">
        <w:rPr>
          <w:sz w:val="28"/>
          <w:szCs w:val="28"/>
          <w:lang w:eastAsia="zh-CN"/>
        </w:rPr>
        <w:lastRenderedPageBreak/>
        <w:t>фамилию, имя, отчество должностного лица</w:t>
      </w:r>
      <w:r w:rsidRPr="00A402BD">
        <w:rPr>
          <w:color w:val="000000"/>
          <w:sz w:val="28"/>
          <w:szCs w:val="28"/>
          <w:lang w:eastAsia="zh-CN"/>
        </w:rPr>
        <w:t xml:space="preserve"> органа,  </w:t>
      </w:r>
      <w:r w:rsidRPr="00A402BD">
        <w:rPr>
          <w:sz w:val="28"/>
          <w:szCs w:val="28"/>
          <w:lang w:eastAsia="zh-CN"/>
        </w:rPr>
        <w:t>предоставляющего</w:t>
      </w:r>
      <w:r w:rsidRPr="00A402BD">
        <w:rPr>
          <w:color w:val="000000"/>
          <w:sz w:val="28"/>
          <w:szCs w:val="28"/>
          <w:lang w:eastAsia="zh-CN"/>
        </w:rPr>
        <w:t xml:space="preserve"> муниципальную услугу либо муниципального служащего</w:t>
      </w:r>
      <w:r w:rsidRPr="00A402BD">
        <w:rPr>
          <w:sz w:val="28"/>
          <w:szCs w:val="28"/>
          <w:lang w:eastAsia="zh-CN"/>
        </w:rPr>
        <w:t>, решения и действия (бездействие) которого обжалуются;</w:t>
      </w:r>
    </w:p>
    <w:p w:rsidR="00D05417" w:rsidRPr="00A402BD" w:rsidRDefault="00D05417" w:rsidP="00D05417">
      <w:pPr>
        <w:tabs>
          <w:tab w:val="left" w:pos="708"/>
        </w:tabs>
        <w:suppressAutoHyphens/>
        <w:ind w:firstLine="709"/>
        <w:jc w:val="both"/>
        <w:rPr>
          <w:sz w:val="28"/>
          <w:szCs w:val="28"/>
          <w:lang w:eastAsia="zh-CN"/>
        </w:rPr>
      </w:pPr>
      <w:bookmarkStart w:id="23" w:name="sub_179"/>
      <w:bookmarkEnd w:id="23"/>
      <w:proofErr w:type="gramStart"/>
      <w:r w:rsidRPr="00A402BD">
        <w:rPr>
          <w:sz w:val="28"/>
          <w:szCs w:val="28"/>
          <w:lang w:eastAsia="zh-CN"/>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5417" w:rsidRPr="00A402BD" w:rsidRDefault="00D05417" w:rsidP="00D05417">
      <w:pPr>
        <w:tabs>
          <w:tab w:val="left" w:pos="708"/>
        </w:tabs>
        <w:suppressAutoHyphens/>
        <w:ind w:firstLine="709"/>
        <w:jc w:val="both"/>
        <w:rPr>
          <w:sz w:val="28"/>
          <w:szCs w:val="28"/>
          <w:lang w:eastAsia="zh-CN"/>
        </w:rPr>
      </w:pPr>
      <w:bookmarkStart w:id="24" w:name="sub_180"/>
      <w:bookmarkEnd w:id="24"/>
      <w:r w:rsidRPr="00A402BD">
        <w:rPr>
          <w:sz w:val="28"/>
          <w:szCs w:val="28"/>
          <w:lang w:eastAsia="zh-CN"/>
        </w:rPr>
        <w:t xml:space="preserve">3) сведения об обжалуемых решениях и действиях (бездействии) </w:t>
      </w:r>
      <w:r w:rsidRPr="00A402BD">
        <w:rPr>
          <w:color w:val="000000"/>
          <w:sz w:val="28"/>
          <w:szCs w:val="28"/>
          <w:lang w:eastAsia="zh-CN"/>
        </w:rPr>
        <w:t xml:space="preserve">органа 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color w:val="000000"/>
          <w:sz w:val="28"/>
          <w:szCs w:val="28"/>
          <w:lang w:eastAsia="zh-CN"/>
        </w:rPr>
        <w:t xml:space="preserve">,  </w:t>
      </w:r>
      <w:r w:rsidRPr="00A402BD">
        <w:rPr>
          <w:sz w:val="28"/>
          <w:szCs w:val="28"/>
          <w:lang w:eastAsia="zh-CN"/>
        </w:rPr>
        <w:t>предоставляющего</w:t>
      </w:r>
      <w:r w:rsidRPr="00A402BD">
        <w:rPr>
          <w:color w:val="000000"/>
          <w:sz w:val="28"/>
          <w:szCs w:val="28"/>
          <w:lang w:eastAsia="zh-CN"/>
        </w:rPr>
        <w:t xml:space="preserve"> муниципальную услугу</w:t>
      </w:r>
      <w:r w:rsidRPr="00A402BD">
        <w:rPr>
          <w:sz w:val="28"/>
          <w:szCs w:val="28"/>
          <w:lang w:eastAsia="zh-CN"/>
        </w:rPr>
        <w:t>, фамилию, имя, отчество должностного лица</w:t>
      </w:r>
      <w:r w:rsidRPr="00A402BD">
        <w:rPr>
          <w:color w:val="000000"/>
          <w:sz w:val="28"/>
          <w:szCs w:val="28"/>
          <w:lang w:eastAsia="zh-CN"/>
        </w:rPr>
        <w:t xml:space="preserve"> органа,  </w:t>
      </w:r>
      <w:r w:rsidRPr="00A402BD">
        <w:rPr>
          <w:sz w:val="28"/>
          <w:szCs w:val="28"/>
          <w:lang w:eastAsia="zh-CN"/>
        </w:rPr>
        <w:t>предоставляющего</w:t>
      </w:r>
      <w:r w:rsidRPr="00A402BD">
        <w:rPr>
          <w:color w:val="000000"/>
          <w:sz w:val="28"/>
          <w:szCs w:val="28"/>
          <w:lang w:eastAsia="zh-CN"/>
        </w:rPr>
        <w:t xml:space="preserve"> муниципальную услугу либо муниципального служащего</w:t>
      </w:r>
      <w:r w:rsidRPr="00A402BD">
        <w:rPr>
          <w:sz w:val="28"/>
          <w:szCs w:val="28"/>
          <w:lang w:eastAsia="zh-CN"/>
        </w:rPr>
        <w:t>;</w:t>
      </w:r>
    </w:p>
    <w:p w:rsidR="00D05417" w:rsidRPr="00A402BD" w:rsidRDefault="00D05417" w:rsidP="00D05417">
      <w:pPr>
        <w:tabs>
          <w:tab w:val="left" w:pos="708"/>
        </w:tabs>
        <w:suppressAutoHyphens/>
        <w:ind w:firstLine="709"/>
        <w:jc w:val="both"/>
        <w:rPr>
          <w:sz w:val="28"/>
          <w:szCs w:val="28"/>
          <w:lang w:eastAsia="zh-CN"/>
        </w:rPr>
      </w:pPr>
      <w:bookmarkStart w:id="25" w:name="sub_181"/>
      <w:bookmarkEnd w:id="25"/>
      <w:r w:rsidRPr="00A402BD">
        <w:rPr>
          <w:sz w:val="28"/>
          <w:szCs w:val="28"/>
          <w:lang w:eastAsia="zh-CN"/>
        </w:rPr>
        <w:t xml:space="preserve">4) доводы, на основании которых заявитель не согласен с решением или действиями (бездействием) должностных лиц </w:t>
      </w:r>
      <w:r w:rsidRPr="00A402BD">
        <w:rPr>
          <w:color w:val="000000"/>
          <w:sz w:val="28"/>
          <w:szCs w:val="28"/>
          <w:lang w:eastAsia="zh-CN"/>
        </w:rPr>
        <w:t xml:space="preserve">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sz w:val="28"/>
          <w:szCs w:val="28"/>
          <w:lang w:eastAsia="zh-CN"/>
        </w:rPr>
        <w:t>.</w:t>
      </w:r>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center"/>
        <w:rPr>
          <w:b/>
          <w:color w:val="26282F"/>
          <w:sz w:val="28"/>
          <w:szCs w:val="28"/>
          <w:lang w:eastAsia="zh-CN"/>
        </w:rPr>
      </w:pPr>
      <w:r w:rsidRPr="00A402BD">
        <w:rPr>
          <w:b/>
          <w:color w:val="26282F"/>
          <w:sz w:val="28"/>
          <w:szCs w:val="28"/>
          <w:lang w:eastAsia="zh-CN"/>
        </w:rPr>
        <w:t>Порядок подачи и рассмотрения жалобы</w:t>
      </w:r>
      <w:bookmarkStart w:id="26" w:name="sub_187"/>
      <w:bookmarkEnd w:id="26"/>
    </w:p>
    <w:p w:rsidR="00D05417" w:rsidRPr="00A402BD" w:rsidRDefault="00D05417" w:rsidP="00D05417">
      <w:pPr>
        <w:tabs>
          <w:tab w:val="left" w:pos="708"/>
        </w:tabs>
        <w:suppressAutoHyphens/>
        <w:ind w:firstLine="709"/>
        <w:jc w:val="center"/>
        <w:rPr>
          <w:sz w:val="28"/>
          <w:szCs w:val="28"/>
          <w:lang w:eastAsia="zh-CN"/>
        </w:rPr>
      </w:pPr>
    </w:p>
    <w:p w:rsidR="00D05417" w:rsidRPr="00A402BD" w:rsidRDefault="00D05417" w:rsidP="00D05417">
      <w:pPr>
        <w:ind w:firstLine="709"/>
        <w:jc w:val="both"/>
        <w:rPr>
          <w:sz w:val="28"/>
          <w:szCs w:val="28"/>
        </w:rPr>
      </w:pPr>
      <w:r w:rsidRPr="00A402BD">
        <w:rPr>
          <w:sz w:val="28"/>
          <w:szCs w:val="28"/>
        </w:rPr>
        <w:t xml:space="preserve">Жалоба подается заявителем в письменной форме на бумажном носителе либо в электронной форме и может быть направлена по почте, через   МБУ «МФЦ»  или с использованием информационно-телекоммуникационной сети </w:t>
      </w:r>
      <w:r>
        <w:rPr>
          <w:sz w:val="28"/>
          <w:szCs w:val="28"/>
        </w:rPr>
        <w:t>«</w:t>
      </w:r>
      <w:r w:rsidRPr="00A402BD">
        <w:rPr>
          <w:sz w:val="28"/>
          <w:szCs w:val="28"/>
        </w:rPr>
        <w:t>Интернет</w:t>
      </w:r>
      <w:r>
        <w:rPr>
          <w:sz w:val="28"/>
          <w:szCs w:val="28"/>
        </w:rPr>
        <w:t>»</w:t>
      </w:r>
      <w:r w:rsidRPr="00A402BD">
        <w:rPr>
          <w:sz w:val="28"/>
          <w:szCs w:val="28"/>
        </w:rPr>
        <w:t xml:space="preserve"> (адрес электронной почты 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sz w:val="28"/>
          <w:szCs w:val="28"/>
        </w:rPr>
        <w:t xml:space="preserve">: </w:t>
      </w:r>
      <w:proofErr w:type="spellStart"/>
      <w:r w:rsidR="00204080" w:rsidRPr="00204080">
        <w:rPr>
          <w:sz w:val="28"/>
          <w:szCs w:val="28"/>
          <w:lang w:val="en-US"/>
        </w:rPr>
        <w:t>kurchankaadm</w:t>
      </w:r>
      <w:proofErr w:type="spellEnd"/>
      <w:r w:rsidRPr="00204080">
        <w:rPr>
          <w:sz w:val="28"/>
          <w:szCs w:val="28"/>
        </w:rPr>
        <w:t>@</w:t>
      </w:r>
      <w:r w:rsidR="00204080" w:rsidRPr="00204080">
        <w:rPr>
          <w:sz w:val="28"/>
          <w:szCs w:val="28"/>
          <w:lang w:val="en-US"/>
        </w:rPr>
        <w:t>mail</w:t>
      </w:r>
      <w:r w:rsidRPr="00204080">
        <w:rPr>
          <w:sz w:val="28"/>
          <w:szCs w:val="28"/>
        </w:rPr>
        <w:t>.</w:t>
      </w:r>
      <w:proofErr w:type="spellStart"/>
      <w:r w:rsidRPr="00204080">
        <w:rPr>
          <w:sz w:val="28"/>
          <w:szCs w:val="28"/>
        </w:rPr>
        <w:t>ru</w:t>
      </w:r>
      <w:proofErr w:type="spellEnd"/>
      <w:r w:rsidRPr="00A402BD">
        <w:rPr>
          <w:sz w:val="28"/>
          <w:szCs w:val="28"/>
        </w:rPr>
        <w:t xml:space="preserve">; адрес электронной почты МБУ «МФЦ»: </w:t>
      </w:r>
      <w:hyperlink r:id="rId22" w:history="1">
        <w:r w:rsidR="00204080" w:rsidRPr="00204080">
          <w:rPr>
            <w:rStyle w:val="af"/>
            <w:color w:val="auto"/>
            <w:sz w:val="28"/>
            <w:szCs w:val="28"/>
          </w:rPr>
          <w:t>mfc@</w:t>
        </w:r>
        <w:r w:rsidR="00204080" w:rsidRPr="00204080">
          <w:rPr>
            <w:rStyle w:val="af"/>
            <w:color w:val="auto"/>
            <w:sz w:val="28"/>
            <w:szCs w:val="28"/>
            <w:lang w:val="en-US"/>
          </w:rPr>
          <w:t>temryuk</w:t>
        </w:r>
        <w:r w:rsidR="00204080" w:rsidRPr="00204080">
          <w:rPr>
            <w:rStyle w:val="af"/>
            <w:color w:val="auto"/>
            <w:sz w:val="28"/>
            <w:szCs w:val="28"/>
          </w:rPr>
          <w:t>.ru</w:t>
        </w:r>
      </w:hyperlink>
      <w:r w:rsidRPr="00A402BD">
        <w:rPr>
          <w:sz w:val="28"/>
          <w:szCs w:val="28"/>
        </w:rPr>
        <w:t xml:space="preserve">; интернет- сайт 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sz w:val="28"/>
          <w:szCs w:val="28"/>
        </w:rPr>
        <w:t xml:space="preserve">: </w:t>
      </w:r>
      <w:r w:rsidR="00204080" w:rsidRPr="00204080">
        <w:rPr>
          <w:sz w:val="28"/>
          <w:szCs w:val="28"/>
        </w:rPr>
        <w:t>www.admkurchanskaya.ru.</w:t>
      </w:r>
      <w:r w:rsidRPr="00A402BD">
        <w:rPr>
          <w:sz w:val="28"/>
          <w:szCs w:val="28"/>
        </w:rPr>
        <w:t xml:space="preserve">., в том числе с использованием федеральной государственной информационной системы </w:t>
      </w:r>
      <w:r>
        <w:rPr>
          <w:sz w:val="28"/>
          <w:szCs w:val="28"/>
        </w:rPr>
        <w:t>«</w:t>
      </w:r>
      <w:r w:rsidRPr="00A402BD">
        <w:rPr>
          <w:sz w:val="28"/>
          <w:szCs w:val="28"/>
        </w:rPr>
        <w:t>Единый портал государственных и муниципальных услуг (функций)</w:t>
      </w:r>
      <w:r>
        <w:rPr>
          <w:sz w:val="28"/>
          <w:szCs w:val="28"/>
        </w:rPr>
        <w:t>»</w:t>
      </w:r>
      <w:r w:rsidRPr="00A402BD">
        <w:rPr>
          <w:sz w:val="28"/>
          <w:szCs w:val="28"/>
        </w:rPr>
        <w:t xml:space="preserve">, а также может быть </w:t>
      </w:r>
      <w:proofErr w:type="gramStart"/>
      <w:r w:rsidRPr="00A402BD">
        <w:rPr>
          <w:sz w:val="28"/>
          <w:szCs w:val="28"/>
        </w:rPr>
        <w:t>принята</w:t>
      </w:r>
      <w:proofErr w:type="gramEnd"/>
      <w:r w:rsidRPr="00A402BD">
        <w:rPr>
          <w:sz w:val="28"/>
          <w:szCs w:val="28"/>
        </w:rPr>
        <w:t xml:space="preserve"> при личном приеме заявителя.</w:t>
      </w:r>
    </w:p>
    <w:p w:rsidR="00D05417" w:rsidRPr="00A402BD" w:rsidRDefault="00D05417" w:rsidP="00D05417">
      <w:pPr>
        <w:tabs>
          <w:tab w:val="left" w:pos="708"/>
        </w:tabs>
        <w:suppressAutoHyphens/>
        <w:ind w:firstLine="709"/>
        <w:jc w:val="both"/>
        <w:rPr>
          <w:sz w:val="28"/>
          <w:szCs w:val="28"/>
          <w:lang w:eastAsia="zh-CN"/>
        </w:rPr>
      </w:pPr>
      <w:bookmarkStart w:id="27" w:name="sub_197"/>
      <w:bookmarkEnd w:id="27"/>
      <w:r w:rsidRPr="00A402BD">
        <w:rPr>
          <w:sz w:val="28"/>
          <w:szCs w:val="28"/>
          <w:lang w:eastAsia="zh-CN"/>
        </w:rPr>
        <w:t>Уполномоченные на рассмотрение жалоб должностные лица, обеспечивают:</w:t>
      </w:r>
    </w:p>
    <w:p w:rsidR="00D05417" w:rsidRPr="00A402BD" w:rsidRDefault="00D05417" w:rsidP="00D05417">
      <w:pPr>
        <w:tabs>
          <w:tab w:val="left" w:pos="708"/>
        </w:tabs>
        <w:suppressAutoHyphens/>
        <w:ind w:firstLine="709"/>
        <w:jc w:val="both"/>
        <w:rPr>
          <w:sz w:val="28"/>
          <w:szCs w:val="28"/>
          <w:lang w:eastAsia="zh-CN"/>
        </w:rPr>
      </w:pPr>
      <w:bookmarkStart w:id="28" w:name="sub_200"/>
      <w:bookmarkEnd w:id="28"/>
      <w:r w:rsidRPr="00A402BD">
        <w:rPr>
          <w:sz w:val="28"/>
          <w:szCs w:val="28"/>
          <w:lang w:eastAsia="zh-CN"/>
        </w:rPr>
        <w:t>а) прием и рассмотрение жалоб;</w:t>
      </w:r>
    </w:p>
    <w:p w:rsidR="00D05417" w:rsidRPr="00A402BD" w:rsidRDefault="00D05417" w:rsidP="00D05417">
      <w:pPr>
        <w:tabs>
          <w:tab w:val="left" w:pos="708"/>
        </w:tabs>
        <w:suppressAutoHyphens/>
        <w:ind w:firstLine="709"/>
        <w:jc w:val="both"/>
        <w:rPr>
          <w:sz w:val="28"/>
          <w:szCs w:val="28"/>
          <w:lang w:eastAsia="zh-CN"/>
        </w:rPr>
      </w:pPr>
      <w:bookmarkStart w:id="29" w:name="sub_198"/>
      <w:bookmarkEnd w:id="29"/>
      <w:r w:rsidRPr="00A402BD">
        <w:rPr>
          <w:sz w:val="28"/>
          <w:szCs w:val="28"/>
          <w:lang w:eastAsia="zh-CN"/>
        </w:rPr>
        <w:t>б) направление жалоб в уполномоченный на их рассмотрение орган.</w:t>
      </w:r>
    </w:p>
    <w:p w:rsidR="00D05417" w:rsidRPr="00A402BD" w:rsidRDefault="00D05417" w:rsidP="00D05417">
      <w:pPr>
        <w:tabs>
          <w:tab w:val="left" w:pos="708"/>
        </w:tabs>
        <w:suppressAutoHyphens/>
        <w:ind w:firstLine="709"/>
        <w:jc w:val="both"/>
        <w:rPr>
          <w:sz w:val="28"/>
          <w:szCs w:val="28"/>
          <w:lang w:eastAsia="zh-CN"/>
        </w:rPr>
      </w:pPr>
      <w:bookmarkStart w:id="30" w:name="sub_199"/>
      <w:bookmarkEnd w:id="30"/>
      <w:r w:rsidRPr="00A402BD">
        <w:rPr>
          <w:sz w:val="28"/>
          <w:szCs w:val="28"/>
          <w:lang w:eastAsia="zh-CN"/>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05417" w:rsidRPr="00A402BD" w:rsidRDefault="00D05417" w:rsidP="00D05417">
      <w:pPr>
        <w:tabs>
          <w:tab w:val="left" w:pos="708"/>
        </w:tabs>
        <w:suppressAutoHyphens/>
        <w:ind w:firstLine="709"/>
        <w:jc w:val="both"/>
        <w:rPr>
          <w:sz w:val="28"/>
          <w:szCs w:val="28"/>
          <w:lang w:eastAsia="zh-CN"/>
        </w:rPr>
      </w:pPr>
      <w:bookmarkStart w:id="31" w:name="sub_201"/>
      <w:bookmarkEnd w:id="31"/>
      <w:r w:rsidRPr="00A402BD">
        <w:rPr>
          <w:sz w:val="28"/>
          <w:szCs w:val="28"/>
          <w:lang w:eastAsia="zh-CN"/>
        </w:rPr>
        <w:t>В случае</w:t>
      </w:r>
      <w:proofErr w:type="gramStart"/>
      <w:r w:rsidRPr="00A402BD">
        <w:rPr>
          <w:sz w:val="28"/>
          <w:szCs w:val="28"/>
          <w:lang w:eastAsia="zh-CN"/>
        </w:rPr>
        <w:t>,</w:t>
      </w:r>
      <w:proofErr w:type="gramEnd"/>
      <w:r w:rsidRPr="00A402BD">
        <w:rPr>
          <w:sz w:val="28"/>
          <w:szCs w:val="28"/>
          <w:lang w:eastAsia="zh-CN"/>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402BD">
        <w:rPr>
          <w:sz w:val="28"/>
          <w:szCs w:val="28"/>
          <w:lang w:eastAsia="zh-CN"/>
        </w:rPr>
        <w:t>представлена</w:t>
      </w:r>
      <w:proofErr w:type="gramEnd"/>
      <w:r w:rsidRPr="00A402BD">
        <w:rPr>
          <w:sz w:val="28"/>
          <w:szCs w:val="28"/>
          <w:lang w:eastAsia="zh-CN"/>
        </w:rPr>
        <w:t>:</w:t>
      </w:r>
    </w:p>
    <w:p w:rsidR="00D05417" w:rsidRPr="00A402BD" w:rsidRDefault="00D05417" w:rsidP="00D05417">
      <w:pPr>
        <w:tabs>
          <w:tab w:val="left" w:pos="708"/>
        </w:tabs>
        <w:suppressAutoHyphens/>
        <w:ind w:firstLine="709"/>
        <w:jc w:val="both"/>
        <w:rPr>
          <w:sz w:val="28"/>
          <w:szCs w:val="28"/>
          <w:lang w:eastAsia="zh-CN"/>
        </w:rPr>
      </w:pPr>
      <w:bookmarkStart w:id="32" w:name="sub_205"/>
      <w:bookmarkEnd w:id="32"/>
      <w:r w:rsidRPr="00A402BD">
        <w:rPr>
          <w:sz w:val="28"/>
          <w:szCs w:val="28"/>
          <w:lang w:eastAsia="zh-CN"/>
        </w:rPr>
        <w:t xml:space="preserve">а) оформленная в соответствии с </w:t>
      </w:r>
      <w:hyperlink r:id="rId23" w:history="1">
        <w:r w:rsidRPr="00A402BD">
          <w:rPr>
            <w:sz w:val="28"/>
            <w:szCs w:val="28"/>
            <w:lang w:eastAsia="zh-CN"/>
          </w:rPr>
          <w:t>законодательством</w:t>
        </w:r>
      </w:hyperlink>
      <w:r w:rsidRPr="00A402BD">
        <w:rPr>
          <w:sz w:val="28"/>
          <w:szCs w:val="28"/>
          <w:lang w:eastAsia="zh-CN"/>
        </w:rPr>
        <w:t xml:space="preserve"> Российской Федерации доверенность (от физических лиц);</w:t>
      </w:r>
    </w:p>
    <w:p w:rsidR="00D05417" w:rsidRPr="00A402BD" w:rsidRDefault="00D05417" w:rsidP="00D05417">
      <w:pPr>
        <w:tabs>
          <w:tab w:val="left" w:pos="708"/>
        </w:tabs>
        <w:suppressAutoHyphens/>
        <w:ind w:firstLine="709"/>
        <w:jc w:val="both"/>
        <w:rPr>
          <w:sz w:val="28"/>
          <w:szCs w:val="28"/>
          <w:lang w:eastAsia="zh-CN"/>
        </w:rPr>
      </w:pPr>
      <w:bookmarkStart w:id="33" w:name="sub_202"/>
      <w:bookmarkEnd w:id="33"/>
      <w:r w:rsidRPr="00A402BD">
        <w:rPr>
          <w:sz w:val="28"/>
          <w:szCs w:val="28"/>
          <w:lang w:eastAsia="zh-CN"/>
        </w:rPr>
        <w:t xml:space="preserve">б) оформленная в соответствии с </w:t>
      </w:r>
      <w:hyperlink r:id="rId24" w:history="1">
        <w:r w:rsidRPr="00A402BD">
          <w:rPr>
            <w:sz w:val="28"/>
            <w:szCs w:val="28"/>
            <w:lang w:eastAsia="zh-CN"/>
          </w:rPr>
          <w:t>законодательством</w:t>
        </w:r>
      </w:hyperlink>
      <w:r w:rsidRPr="00A402BD">
        <w:rPr>
          <w:sz w:val="28"/>
          <w:szCs w:val="28"/>
          <w:lang w:eastAsia="zh-CN"/>
        </w:rPr>
        <w:t xml:space="preserve"> Российской Федерации доверенность, заверенная печатью заявителя и подписанная </w:t>
      </w:r>
      <w:r w:rsidRPr="00A402BD">
        <w:rPr>
          <w:sz w:val="28"/>
          <w:szCs w:val="28"/>
          <w:lang w:eastAsia="zh-CN"/>
        </w:rPr>
        <w:lastRenderedPageBreak/>
        <w:t>руководителем заявителя или уполномоченным этим руководителем лицом (для юридических лиц);</w:t>
      </w:r>
    </w:p>
    <w:p w:rsidR="00D05417" w:rsidRPr="00A402BD" w:rsidRDefault="00D05417" w:rsidP="00D05417">
      <w:pPr>
        <w:tabs>
          <w:tab w:val="left" w:pos="708"/>
        </w:tabs>
        <w:suppressAutoHyphens/>
        <w:ind w:firstLine="709"/>
        <w:jc w:val="both"/>
        <w:rPr>
          <w:sz w:val="28"/>
          <w:szCs w:val="28"/>
          <w:lang w:eastAsia="zh-CN"/>
        </w:rPr>
      </w:pPr>
      <w:bookmarkStart w:id="34" w:name="sub_203"/>
      <w:bookmarkEnd w:id="34"/>
      <w:r w:rsidRPr="00A402BD">
        <w:rPr>
          <w:sz w:val="28"/>
          <w:szCs w:val="28"/>
          <w:lang w:eastAsia="zh-CN"/>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05417" w:rsidRPr="00A402BD" w:rsidRDefault="00D05417" w:rsidP="00D05417">
      <w:pPr>
        <w:tabs>
          <w:tab w:val="left" w:pos="708"/>
        </w:tabs>
        <w:suppressAutoHyphens/>
        <w:ind w:firstLine="709"/>
        <w:jc w:val="both"/>
        <w:rPr>
          <w:sz w:val="28"/>
          <w:szCs w:val="28"/>
          <w:lang w:eastAsia="zh-CN"/>
        </w:rPr>
      </w:pPr>
      <w:bookmarkStart w:id="35" w:name="sub_204"/>
      <w:bookmarkEnd w:id="35"/>
      <w:r w:rsidRPr="00A402BD">
        <w:rPr>
          <w:sz w:val="28"/>
          <w:szCs w:val="28"/>
          <w:lang w:eastAsia="zh-CN"/>
        </w:rPr>
        <w:t xml:space="preserve">При подаче жалобы в электронной форме документы, могут быть, подписаны простой </w:t>
      </w:r>
      <w:hyperlink r:id="rId25" w:history="1">
        <w:r w:rsidRPr="00A402BD">
          <w:rPr>
            <w:sz w:val="28"/>
            <w:szCs w:val="28"/>
            <w:lang w:eastAsia="zh-CN"/>
          </w:rPr>
          <w:t>электронной подписью</w:t>
        </w:r>
      </w:hyperlink>
      <w:r w:rsidRPr="00A402BD">
        <w:rPr>
          <w:sz w:val="28"/>
          <w:szCs w:val="28"/>
          <w:lang w:eastAsia="zh-CN"/>
        </w:rPr>
        <w:t xml:space="preserve">, вид которой предусмотрен </w:t>
      </w:r>
      <w:hyperlink r:id="rId26" w:history="1">
        <w:r w:rsidRPr="00A402BD">
          <w:rPr>
            <w:sz w:val="28"/>
            <w:szCs w:val="28"/>
            <w:lang w:eastAsia="zh-CN"/>
          </w:rPr>
          <w:t>постановлением</w:t>
        </w:r>
      </w:hyperlink>
      <w:r w:rsidRPr="00A402BD">
        <w:rPr>
          <w:sz w:val="28"/>
          <w:szCs w:val="28"/>
          <w:lang w:eastAsia="zh-CN"/>
        </w:rPr>
        <w:t xml:space="preserve"> Правительства Российской Федерации от 25 июня 2012 г</w:t>
      </w:r>
      <w:r>
        <w:rPr>
          <w:sz w:val="28"/>
          <w:szCs w:val="28"/>
          <w:lang w:eastAsia="zh-CN"/>
        </w:rPr>
        <w:t>ода№</w:t>
      </w:r>
      <w:r w:rsidRPr="00A402BD">
        <w:rPr>
          <w:sz w:val="28"/>
          <w:szCs w:val="28"/>
          <w:lang w:eastAsia="zh-CN"/>
        </w:rPr>
        <w:t xml:space="preserve"> 634 </w:t>
      </w:r>
      <w:r>
        <w:rPr>
          <w:sz w:val="28"/>
          <w:szCs w:val="28"/>
          <w:lang w:eastAsia="zh-CN"/>
        </w:rPr>
        <w:t>«</w:t>
      </w:r>
      <w:r w:rsidRPr="00A402BD">
        <w:rPr>
          <w:sz w:val="28"/>
          <w:szCs w:val="28"/>
          <w:lang w:eastAsia="zh-CN"/>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lang w:eastAsia="zh-CN"/>
        </w:rPr>
        <w:t>»</w:t>
      </w:r>
      <w:r w:rsidRPr="00A402BD">
        <w:rPr>
          <w:sz w:val="28"/>
          <w:szCs w:val="28"/>
          <w:lang w:eastAsia="zh-CN"/>
        </w:rPr>
        <w:t>. При этом документ, удостоверяющий личность заявителя, не требуется.</w:t>
      </w:r>
    </w:p>
    <w:p w:rsidR="00D05417" w:rsidRPr="00A402BD" w:rsidRDefault="00D05417" w:rsidP="00D05417">
      <w:pPr>
        <w:tabs>
          <w:tab w:val="left" w:pos="708"/>
        </w:tabs>
        <w:suppressAutoHyphens/>
        <w:ind w:firstLine="709"/>
        <w:jc w:val="both"/>
        <w:rPr>
          <w:sz w:val="28"/>
          <w:szCs w:val="28"/>
          <w:lang w:eastAsia="zh-CN"/>
        </w:rPr>
      </w:pPr>
      <w:bookmarkStart w:id="36" w:name="sub_206"/>
      <w:bookmarkEnd w:id="36"/>
      <w:r w:rsidRPr="00A402BD">
        <w:rPr>
          <w:sz w:val="28"/>
          <w:szCs w:val="28"/>
          <w:lang w:eastAsia="zh-CN"/>
        </w:rPr>
        <w:t xml:space="preserve">Жалоба может быть подана через МБУ «МФЦ». При поступлении жалобы МФЦ обеспечивает ее передачу в </w:t>
      </w:r>
      <w:r w:rsidRPr="00A402BD">
        <w:rPr>
          <w:color w:val="000000"/>
          <w:sz w:val="28"/>
          <w:szCs w:val="28"/>
          <w:lang w:eastAsia="zh-CN"/>
        </w:rPr>
        <w:t xml:space="preserve">администрацию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sz w:val="28"/>
          <w:szCs w:val="28"/>
          <w:lang w:eastAsia="zh-CN"/>
        </w:rPr>
        <w:t xml:space="preserve"> или орган, предоставляющий муниципальную услугу в порядке и сроки, которые установлены соглашением о взаимодействии между МБУ «МФЦ»  и </w:t>
      </w:r>
      <w:r w:rsidRPr="00A402BD">
        <w:rPr>
          <w:color w:val="000000"/>
          <w:sz w:val="28"/>
          <w:szCs w:val="28"/>
          <w:lang w:eastAsia="zh-CN"/>
        </w:rPr>
        <w:t xml:space="preserve">администрацией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sz w:val="28"/>
          <w:szCs w:val="28"/>
          <w:lang w:eastAsia="zh-CN"/>
        </w:rPr>
        <w:t>.</w:t>
      </w:r>
    </w:p>
    <w:p w:rsidR="00D05417" w:rsidRPr="00A402BD" w:rsidRDefault="00D05417" w:rsidP="00D05417">
      <w:pPr>
        <w:tabs>
          <w:tab w:val="left" w:pos="708"/>
        </w:tabs>
        <w:suppressAutoHyphens/>
        <w:jc w:val="both"/>
        <w:rPr>
          <w:b/>
          <w:color w:val="26282F"/>
          <w:sz w:val="28"/>
          <w:szCs w:val="28"/>
          <w:lang w:eastAsia="zh-CN"/>
        </w:rPr>
      </w:pPr>
      <w:bookmarkStart w:id="37" w:name="sub_182"/>
      <w:bookmarkEnd w:id="37"/>
    </w:p>
    <w:p w:rsidR="00D05417" w:rsidRPr="00A402BD" w:rsidRDefault="00D05417" w:rsidP="00D05417">
      <w:pPr>
        <w:tabs>
          <w:tab w:val="left" w:pos="708"/>
        </w:tabs>
        <w:suppressAutoHyphens/>
        <w:ind w:firstLine="709"/>
        <w:jc w:val="both"/>
        <w:rPr>
          <w:sz w:val="28"/>
          <w:szCs w:val="28"/>
          <w:lang w:eastAsia="zh-CN"/>
        </w:rPr>
      </w:pPr>
      <w:r>
        <w:rPr>
          <w:b/>
          <w:color w:val="26282F"/>
          <w:sz w:val="28"/>
          <w:szCs w:val="28"/>
          <w:lang w:eastAsia="zh-CN"/>
        </w:rPr>
        <w:t>5</w:t>
      </w:r>
      <w:r w:rsidRPr="00A402BD">
        <w:rPr>
          <w:b/>
          <w:color w:val="26282F"/>
          <w:sz w:val="28"/>
          <w:szCs w:val="28"/>
          <w:lang w:eastAsia="zh-CN"/>
        </w:rPr>
        <w:t>.3. Перечень оснований для приостановления 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38" w:name="sub_189"/>
      <w:bookmarkEnd w:id="38"/>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Основания для приостановления рассмотрения жалобы заявителя на решения и (или) действия (бездействие) должностных лиц отсутствуют.</w:t>
      </w:r>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both"/>
        <w:rPr>
          <w:b/>
          <w:sz w:val="28"/>
          <w:szCs w:val="28"/>
        </w:rPr>
      </w:pPr>
      <w:r>
        <w:rPr>
          <w:b/>
          <w:sz w:val="28"/>
          <w:szCs w:val="28"/>
          <w:lang w:eastAsia="zh-CN"/>
        </w:rPr>
        <w:t>5</w:t>
      </w:r>
      <w:r w:rsidRPr="00A402BD">
        <w:rPr>
          <w:b/>
          <w:sz w:val="28"/>
          <w:szCs w:val="28"/>
          <w:lang w:eastAsia="zh-CN"/>
        </w:rPr>
        <w:t>.4. Основания для начала процедуры</w:t>
      </w:r>
      <w:r w:rsidRPr="00A402BD">
        <w:rPr>
          <w:b/>
          <w:sz w:val="28"/>
          <w:szCs w:val="28"/>
        </w:rPr>
        <w:t>досудебного (внесудебного) обжалования</w:t>
      </w:r>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 xml:space="preserve">Основанием для начала досудебного (внесудебного) обжалования является подача заявителем в письменной форме на бумажном носителе, в электронной форме жалобы в орган, указанный в пункте </w:t>
      </w:r>
      <w:r>
        <w:rPr>
          <w:sz w:val="28"/>
          <w:szCs w:val="28"/>
          <w:lang w:eastAsia="zh-CN"/>
        </w:rPr>
        <w:t>5</w:t>
      </w:r>
      <w:r w:rsidRPr="00A402BD">
        <w:rPr>
          <w:sz w:val="28"/>
          <w:szCs w:val="28"/>
          <w:lang w:eastAsia="zh-CN"/>
        </w:rPr>
        <w:t xml:space="preserve">.6  настоящего </w:t>
      </w:r>
      <w:r>
        <w:rPr>
          <w:sz w:val="28"/>
          <w:szCs w:val="28"/>
          <w:lang w:eastAsia="zh-CN"/>
        </w:rPr>
        <w:t>а</w:t>
      </w:r>
      <w:r w:rsidRPr="00A402BD">
        <w:rPr>
          <w:sz w:val="28"/>
          <w:szCs w:val="28"/>
          <w:lang w:eastAsia="zh-CN"/>
        </w:rPr>
        <w:t>дминистративного регламента.</w:t>
      </w:r>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both"/>
        <w:rPr>
          <w:sz w:val="28"/>
          <w:szCs w:val="28"/>
          <w:lang w:eastAsia="zh-CN"/>
        </w:rPr>
      </w:pPr>
      <w:bookmarkStart w:id="39" w:name="sub_186"/>
      <w:bookmarkEnd w:id="39"/>
      <w:r>
        <w:rPr>
          <w:b/>
          <w:color w:val="26282F"/>
          <w:sz w:val="28"/>
          <w:szCs w:val="28"/>
          <w:lang w:eastAsia="zh-CN"/>
        </w:rPr>
        <w:t>5</w:t>
      </w:r>
      <w:r w:rsidRPr="00A402BD">
        <w:rPr>
          <w:b/>
          <w:color w:val="26282F"/>
          <w:sz w:val="28"/>
          <w:szCs w:val="28"/>
          <w:lang w:eastAsia="zh-CN"/>
        </w:rPr>
        <w:t>.5. Право заявителя на получение информации и документов, необходимых для обоснования и 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40" w:name="sub_193"/>
      <w:bookmarkEnd w:id="40"/>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Заявитель имеет право на получение информации и документов, необходимых для обоснования и 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41" w:name="sub_229"/>
      <w:bookmarkEnd w:id="41"/>
      <w:r w:rsidRPr="00A402BD">
        <w:rPr>
          <w:sz w:val="28"/>
          <w:szCs w:val="28"/>
          <w:lang w:eastAsia="zh-CN"/>
        </w:rPr>
        <w:t>Заявителем могут быть представлены документы (при наличии), подтверждающие доводы заявителя, либо их копии.</w:t>
      </w:r>
    </w:p>
    <w:p w:rsidR="00D05417" w:rsidRPr="00A402BD" w:rsidRDefault="00D05417" w:rsidP="00D05417">
      <w:pPr>
        <w:tabs>
          <w:tab w:val="left" w:pos="708"/>
        </w:tabs>
        <w:suppressAutoHyphens/>
        <w:ind w:firstLine="709"/>
        <w:jc w:val="both"/>
        <w:rPr>
          <w:sz w:val="28"/>
          <w:szCs w:val="28"/>
          <w:lang w:eastAsia="zh-CN"/>
        </w:rPr>
      </w:pPr>
      <w:bookmarkStart w:id="42" w:name="sub_230"/>
      <w:bookmarkEnd w:id="42"/>
    </w:p>
    <w:p w:rsidR="00D05417" w:rsidRPr="00A402BD" w:rsidRDefault="00D05417" w:rsidP="00D05417">
      <w:pPr>
        <w:tabs>
          <w:tab w:val="left" w:pos="708"/>
        </w:tabs>
        <w:suppressAutoHyphens/>
        <w:ind w:firstLine="709"/>
        <w:jc w:val="center"/>
        <w:rPr>
          <w:b/>
          <w:color w:val="26282F"/>
          <w:sz w:val="28"/>
          <w:szCs w:val="28"/>
          <w:lang w:eastAsia="zh-CN"/>
        </w:rPr>
      </w:pPr>
      <w:r>
        <w:rPr>
          <w:b/>
          <w:color w:val="26282F"/>
          <w:sz w:val="28"/>
          <w:szCs w:val="28"/>
          <w:lang w:eastAsia="zh-CN"/>
        </w:rPr>
        <w:t>5</w:t>
      </w:r>
      <w:r w:rsidRPr="00A402BD">
        <w:rPr>
          <w:b/>
          <w:color w:val="26282F"/>
          <w:sz w:val="28"/>
          <w:szCs w:val="28"/>
          <w:lang w:eastAsia="zh-CN"/>
        </w:rPr>
        <w:t xml:space="preserve">.6. Органы </w:t>
      </w:r>
      <w:r w:rsidRPr="00A402BD">
        <w:rPr>
          <w:b/>
          <w:color w:val="000000"/>
          <w:sz w:val="28"/>
          <w:szCs w:val="28"/>
          <w:lang w:eastAsia="zh-CN"/>
        </w:rPr>
        <w:t xml:space="preserve"> администрации </w:t>
      </w:r>
      <w:proofErr w:type="spellStart"/>
      <w:r w:rsidR="00D1786D" w:rsidRPr="00D1786D">
        <w:rPr>
          <w:b/>
          <w:sz w:val="28"/>
          <w:szCs w:val="28"/>
        </w:rPr>
        <w:t>Курчанского</w:t>
      </w:r>
      <w:proofErr w:type="spellEnd"/>
      <w:r w:rsidR="00D1786D" w:rsidRPr="00D1786D">
        <w:rPr>
          <w:b/>
          <w:sz w:val="28"/>
          <w:szCs w:val="28"/>
        </w:rPr>
        <w:t xml:space="preserve"> сельского поселения Темрюкского района</w:t>
      </w:r>
      <w:r w:rsidRPr="00A402BD">
        <w:rPr>
          <w:b/>
          <w:color w:val="000000"/>
          <w:sz w:val="28"/>
          <w:szCs w:val="28"/>
          <w:lang w:eastAsia="zh-CN"/>
        </w:rPr>
        <w:t xml:space="preserve">,  </w:t>
      </w:r>
      <w:r w:rsidRPr="00A402BD">
        <w:rPr>
          <w:b/>
          <w:color w:val="26282F"/>
          <w:sz w:val="28"/>
          <w:szCs w:val="28"/>
          <w:lang w:eastAsia="zh-CN"/>
        </w:rPr>
        <w:t>уполномоченные на рассмотрение жалобы, должностные лица, которым может быть направлена жалоба</w:t>
      </w:r>
    </w:p>
    <w:p w:rsidR="00D05417" w:rsidRPr="00A402BD" w:rsidRDefault="00D05417" w:rsidP="00D05417">
      <w:pPr>
        <w:tabs>
          <w:tab w:val="left" w:pos="708"/>
        </w:tabs>
        <w:suppressAutoHyphens/>
        <w:ind w:firstLine="709"/>
        <w:jc w:val="center"/>
        <w:rPr>
          <w:b/>
          <w:color w:val="26282F"/>
          <w:sz w:val="28"/>
          <w:szCs w:val="28"/>
          <w:lang w:eastAsia="zh-CN"/>
        </w:rPr>
      </w:pPr>
    </w:p>
    <w:p w:rsidR="00D05417" w:rsidRPr="00A402BD" w:rsidRDefault="00D05417" w:rsidP="00D05417">
      <w:pPr>
        <w:ind w:firstLine="709"/>
        <w:jc w:val="both"/>
        <w:rPr>
          <w:rFonts w:eastAsia="Calibri"/>
          <w:sz w:val="28"/>
          <w:szCs w:val="28"/>
        </w:rPr>
      </w:pPr>
      <w:r w:rsidRPr="00A402BD">
        <w:rPr>
          <w:rFonts w:eastAsia="Calibri"/>
          <w:sz w:val="28"/>
          <w:szCs w:val="28"/>
        </w:rPr>
        <w:t xml:space="preserve">Органами администрации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sidRPr="00A402BD">
        <w:rPr>
          <w:rFonts w:eastAsia="Calibri"/>
          <w:sz w:val="28"/>
          <w:szCs w:val="28"/>
        </w:rPr>
        <w:t>, должностными лицами, которым может быть направлена жалоба заявителя в досудебном (внесудебном) порядке являются:</w:t>
      </w:r>
    </w:p>
    <w:p w:rsidR="00D05417" w:rsidRPr="00A402BD" w:rsidRDefault="00D05417" w:rsidP="00D05417">
      <w:pPr>
        <w:ind w:firstLine="709"/>
        <w:jc w:val="both"/>
        <w:rPr>
          <w:rFonts w:eastAsia="Calibri"/>
          <w:sz w:val="28"/>
          <w:szCs w:val="28"/>
        </w:rPr>
      </w:pPr>
      <w:r>
        <w:rPr>
          <w:rFonts w:eastAsia="Calibri"/>
          <w:sz w:val="28"/>
          <w:szCs w:val="28"/>
        </w:rPr>
        <w:t xml:space="preserve">общий </w:t>
      </w:r>
      <w:r w:rsidRPr="00A402BD">
        <w:rPr>
          <w:rFonts w:eastAsia="Calibri"/>
          <w:sz w:val="28"/>
          <w:szCs w:val="28"/>
          <w:lang w:eastAsia="en-US"/>
        </w:rPr>
        <w:t>отдел</w:t>
      </w:r>
      <w:r w:rsidR="00D1786D">
        <w:rPr>
          <w:rFonts w:eastAsia="Calibri"/>
          <w:sz w:val="28"/>
          <w:szCs w:val="28"/>
          <w:lang w:eastAsia="en-US"/>
        </w:rPr>
        <w:t xml:space="preserve"> а</w:t>
      </w:r>
      <w:r w:rsidRPr="00A402BD">
        <w:rPr>
          <w:rFonts w:eastAsia="Calibri"/>
          <w:sz w:val="28"/>
          <w:szCs w:val="28"/>
          <w:lang w:eastAsia="en-US"/>
        </w:rPr>
        <w:t xml:space="preserve">дминистрации </w:t>
      </w:r>
      <w:proofErr w:type="spellStart"/>
      <w:r w:rsidR="00D1786D">
        <w:rPr>
          <w:sz w:val="28"/>
          <w:szCs w:val="28"/>
        </w:rPr>
        <w:t>Курчанского</w:t>
      </w:r>
      <w:proofErr w:type="spellEnd"/>
      <w:r w:rsidR="00D1786D">
        <w:rPr>
          <w:sz w:val="28"/>
          <w:szCs w:val="28"/>
        </w:rPr>
        <w:t xml:space="preserve"> сельского поселения Темрюкского района</w:t>
      </w:r>
      <w:r>
        <w:rPr>
          <w:rFonts w:eastAsia="Calibri"/>
          <w:sz w:val="28"/>
          <w:szCs w:val="28"/>
        </w:rPr>
        <w:t>;</w:t>
      </w:r>
    </w:p>
    <w:p w:rsidR="00D05417" w:rsidRPr="00A402BD" w:rsidRDefault="00D05417" w:rsidP="00D05417">
      <w:pPr>
        <w:ind w:firstLine="709"/>
        <w:jc w:val="both"/>
        <w:rPr>
          <w:rFonts w:eastAsia="Calibri"/>
          <w:sz w:val="28"/>
          <w:szCs w:val="28"/>
        </w:rPr>
      </w:pPr>
      <w:r w:rsidRPr="00A402BD">
        <w:rPr>
          <w:rFonts w:eastAsia="Calibri"/>
          <w:sz w:val="28"/>
          <w:szCs w:val="28"/>
        </w:rPr>
        <w:t xml:space="preserve">глава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Pr>
          <w:rFonts w:eastAsia="Calibri"/>
          <w:sz w:val="28"/>
          <w:szCs w:val="28"/>
        </w:rPr>
        <w:t>.</w:t>
      </w:r>
    </w:p>
    <w:p w:rsidR="00D05417" w:rsidRPr="00A402BD" w:rsidRDefault="00D05417" w:rsidP="00D05417">
      <w:pPr>
        <w:ind w:firstLine="709"/>
        <w:jc w:val="both"/>
        <w:rPr>
          <w:rFonts w:eastAsia="Calibri"/>
          <w:sz w:val="28"/>
          <w:szCs w:val="28"/>
          <w:lang w:eastAsia="en-US"/>
        </w:rPr>
      </w:pPr>
      <w:r w:rsidRPr="00A402BD">
        <w:rPr>
          <w:rFonts w:eastAsia="Calibri"/>
          <w:sz w:val="28"/>
          <w:szCs w:val="28"/>
          <w:lang w:eastAsia="en-US"/>
        </w:rPr>
        <w:t xml:space="preserve">Жалоба на действия (бездействие) и решения должностных  лиц Отдела  </w:t>
      </w:r>
      <w:r w:rsidR="004861B1">
        <w:rPr>
          <w:rFonts w:eastAsia="Calibri"/>
          <w:sz w:val="28"/>
          <w:szCs w:val="28"/>
          <w:lang w:eastAsia="en-US"/>
        </w:rPr>
        <w:t xml:space="preserve">ЗУМС </w:t>
      </w:r>
      <w:r w:rsidRPr="00A402BD">
        <w:rPr>
          <w:rFonts w:eastAsia="Calibri"/>
          <w:sz w:val="28"/>
          <w:szCs w:val="28"/>
          <w:lang w:eastAsia="en-US"/>
        </w:rPr>
        <w:t xml:space="preserve">(далее - жалоба)  может быть подана как в форме устного обращения, так и в письменной (в том числе электронной) форме по адресу: Краснодарский край, </w:t>
      </w:r>
      <w:r w:rsidR="004861B1">
        <w:rPr>
          <w:rFonts w:eastAsia="Calibri"/>
          <w:sz w:val="28"/>
          <w:szCs w:val="28"/>
          <w:lang w:eastAsia="en-US"/>
        </w:rPr>
        <w:t>Темрюкский</w:t>
      </w:r>
      <w:r>
        <w:rPr>
          <w:rFonts w:eastAsia="Calibri"/>
          <w:sz w:val="28"/>
          <w:szCs w:val="28"/>
          <w:lang w:eastAsia="en-US"/>
        </w:rPr>
        <w:t xml:space="preserve"> район, станица </w:t>
      </w:r>
      <w:proofErr w:type="spellStart"/>
      <w:r w:rsidR="004861B1">
        <w:rPr>
          <w:rFonts w:eastAsia="Calibri"/>
          <w:sz w:val="28"/>
          <w:szCs w:val="28"/>
          <w:lang w:eastAsia="en-US"/>
        </w:rPr>
        <w:t>Курчанская</w:t>
      </w:r>
      <w:proofErr w:type="spellEnd"/>
      <w:r>
        <w:rPr>
          <w:rFonts w:eastAsia="Calibri"/>
          <w:sz w:val="28"/>
          <w:szCs w:val="28"/>
          <w:lang w:eastAsia="en-US"/>
        </w:rPr>
        <w:t xml:space="preserve">, улица </w:t>
      </w:r>
      <w:r w:rsidR="004861B1">
        <w:rPr>
          <w:rFonts w:eastAsia="Calibri"/>
          <w:sz w:val="28"/>
          <w:szCs w:val="28"/>
          <w:lang w:eastAsia="en-US"/>
        </w:rPr>
        <w:t>Красная</w:t>
      </w:r>
      <w:r>
        <w:rPr>
          <w:rFonts w:eastAsia="Calibri"/>
          <w:sz w:val="28"/>
          <w:szCs w:val="28"/>
          <w:lang w:eastAsia="en-US"/>
        </w:rPr>
        <w:t xml:space="preserve">, </w:t>
      </w:r>
      <w:r w:rsidR="004861B1">
        <w:rPr>
          <w:rFonts w:eastAsia="Calibri"/>
          <w:sz w:val="28"/>
          <w:szCs w:val="28"/>
          <w:lang w:eastAsia="en-US"/>
        </w:rPr>
        <w:t>120</w:t>
      </w:r>
      <w:r>
        <w:rPr>
          <w:rFonts w:eastAsia="Calibri"/>
          <w:sz w:val="28"/>
          <w:szCs w:val="28"/>
          <w:lang w:eastAsia="en-US"/>
        </w:rPr>
        <w:t>.</w:t>
      </w:r>
    </w:p>
    <w:p w:rsidR="00D05417" w:rsidRPr="00204080" w:rsidRDefault="00D05417" w:rsidP="00D05417">
      <w:pPr>
        <w:ind w:firstLine="709"/>
        <w:jc w:val="both"/>
        <w:rPr>
          <w:rFonts w:eastAsia="Calibri"/>
          <w:sz w:val="28"/>
          <w:szCs w:val="28"/>
          <w:lang w:eastAsia="ar-SA"/>
        </w:rPr>
      </w:pPr>
      <w:r w:rsidRPr="00A402BD">
        <w:rPr>
          <w:rFonts w:eastAsia="Arial"/>
          <w:sz w:val="28"/>
          <w:szCs w:val="28"/>
          <w:lang w:eastAsia="ar-SA"/>
        </w:rPr>
        <w:t>Заявитель</w:t>
      </w:r>
      <w:r w:rsidR="004861B1">
        <w:rPr>
          <w:rFonts w:eastAsia="Arial"/>
          <w:sz w:val="28"/>
          <w:szCs w:val="28"/>
          <w:lang w:eastAsia="ar-SA"/>
        </w:rPr>
        <w:t xml:space="preserve"> </w:t>
      </w:r>
      <w:r w:rsidRPr="00A402BD">
        <w:rPr>
          <w:rFonts w:eastAsia="Arial"/>
          <w:sz w:val="28"/>
          <w:szCs w:val="28"/>
          <w:lang w:eastAsia="ar-SA"/>
        </w:rPr>
        <w:t>имеет</w:t>
      </w:r>
      <w:r w:rsidRPr="00A402BD">
        <w:rPr>
          <w:rFonts w:eastAsia="Calibri"/>
          <w:sz w:val="28"/>
          <w:szCs w:val="28"/>
          <w:lang w:eastAsia="ar-SA"/>
        </w:rPr>
        <w:t xml:space="preserve"> право обратиться с жалобой лично (устно, в установленные часы приема) или направить письменное предложение, заявление или жалобу (далее-письменное обращение) по почте в адрес </w:t>
      </w:r>
      <w:r>
        <w:rPr>
          <w:rFonts w:eastAsia="Calibri"/>
          <w:sz w:val="28"/>
          <w:szCs w:val="28"/>
          <w:lang w:eastAsia="ar-SA"/>
        </w:rPr>
        <w:t>г</w:t>
      </w:r>
      <w:r w:rsidRPr="00A402BD">
        <w:rPr>
          <w:rFonts w:eastAsia="Calibri"/>
          <w:sz w:val="28"/>
          <w:szCs w:val="28"/>
          <w:lang w:eastAsia="ar-SA"/>
        </w:rPr>
        <w:t xml:space="preserve">лавы или по электронной почте: </w:t>
      </w:r>
      <w:proofErr w:type="spellStart"/>
      <w:r w:rsidR="00204080" w:rsidRPr="00204080">
        <w:rPr>
          <w:sz w:val="28"/>
          <w:szCs w:val="28"/>
          <w:lang w:val="en-US"/>
        </w:rPr>
        <w:t>kurchankaadm</w:t>
      </w:r>
      <w:proofErr w:type="spellEnd"/>
      <w:r w:rsidR="00204080" w:rsidRPr="00204080">
        <w:rPr>
          <w:sz w:val="28"/>
          <w:szCs w:val="28"/>
        </w:rPr>
        <w:t>@</w:t>
      </w:r>
      <w:r w:rsidR="00204080" w:rsidRPr="00204080">
        <w:rPr>
          <w:sz w:val="28"/>
          <w:szCs w:val="28"/>
          <w:lang w:val="en-US"/>
        </w:rPr>
        <w:t>mail</w:t>
      </w:r>
      <w:r w:rsidR="00204080" w:rsidRPr="00204080">
        <w:rPr>
          <w:sz w:val="28"/>
          <w:szCs w:val="28"/>
        </w:rPr>
        <w:t>.</w:t>
      </w:r>
      <w:proofErr w:type="spellStart"/>
      <w:r w:rsidR="00204080" w:rsidRPr="00204080">
        <w:rPr>
          <w:sz w:val="28"/>
          <w:szCs w:val="28"/>
        </w:rPr>
        <w:t>ru</w:t>
      </w:r>
      <w:proofErr w:type="spellEnd"/>
    </w:p>
    <w:p w:rsidR="00D05417" w:rsidRPr="00A402BD" w:rsidRDefault="00D05417" w:rsidP="00D05417">
      <w:pPr>
        <w:ind w:firstLine="709"/>
        <w:jc w:val="both"/>
        <w:rPr>
          <w:rFonts w:eastAsia="Calibri"/>
          <w:sz w:val="28"/>
          <w:szCs w:val="28"/>
          <w:lang w:eastAsia="ar-SA"/>
        </w:rPr>
      </w:pPr>
      <w:r w:rsidRPr="00A402BD">
        <w:rPr>
          <w:rFonts w:eastAsia="Calibri"/>
          <w:sz w:val="28"/>
          <w:szCs w:val="28"/>
          <w:lang w:eastAsia="ar-SA"/>
        </w:rPr>
        <w:t xml:space="preserve">Заявитель имеет право уточнить график приема и записаться на личный приём к главе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004861B1" w:rsidRPr="00A402BD">
        <w:rPr>
          <w:rFonts w:eastAsia="Calibri"/>
          <w:sz w:val="28"/>
          <w:szCs w:val="28"/>
          <w:lang w:eastAsia="ar-SA"/>
        </w:rPr>
        <w:t xml:space="preserve"> </w:t>
      </w:r>
      <w:r w:rsidRPr="00A402BD">
        <w:rPr>
          <w:rFonts w:eastAsia="Calibri"/>
          <w:sz w:val="28"/>
          <w:szCs w:val="28"/>
          <w:lang w:eastAsia="ar-SA"/>
        </w:rPr>
        <w:t>по телефону  (8614</w:t>
      </w:r>
      <w:r w:rsidR="004861B1">
        <w:rPr>
          <w:rFonts w:eastAsia="Calibri"/>
          <w:sz w:val="28"/>
          <w:szCs w:val="28"/>
          <w:lang w:eastAsia="ar-SA"/>
        </w:rPr>
        <w:t>8</w:t>
      </w:r>
      <w:r w:rsidRPr="00A402BD">
        <w:rPr>
          <w:rFonts w:eastAsia="Calibri"/>
          <w:sz w:val="28"/>
          <w:szCs w:val="28"/>
          <w:lang w:eastAsia="ar-SA"/>
        </w:rPr>
        <w:t>)</w:t>
      </w:r>
      <w:r>
        <w:rPr>
          <w:rFonts w:eastAsia="Calibri"/>
          <w:sz w:val="28"/>
          <w:szCs w:val="28"/>
          <w:lang w:eastAsia="ar-SA"/>
        </w:rPr>
        <w:t xml:space="preserve"> </w:t>
      </w:r>
      <w:r w:rsidR="004861B1">
        <w:rPr>
          <w:rFonts w:eastAsia="Calibri"/>
          <w:sz w:val="28"/>
          <w:szCs w:val="28"/>
          <w:lang w:eastAsia="ar-SA"/>
        </w:rPr>
        <w:t>95150</w:t>
      </w:r>
      <w:r>
        <w:rPr>
          <w:rFonts w:eastAsia="Calibri"/>
          <w:sz w:val="28"/>
          <w:szCs w:val="28"/>
          <w:lang w:eastAsia="ar-SA"/>
        </w:rPr>
        <w:t>.</w:t>
      </w:r>
    </w:p>
    <w:p w:rsidR="00D05417" w:rsidRPr="00A402BD" w:rsidRDefault="00D05417" w:rsidP="00D05417">
      <w:pPr>
        <w:ind w:firstLine="709"/>
        <w:jc w:val="both"/>
        <w:rPr>
          <w:rFonts w:eastAsia="Calibri"/>
          <w:sz w:val="28"/>
          <w:szCs w:val="28"/>
          <w:lang w:eastAsia="en-US"/>
        </w:rPr>
      </w:pPr>
      <w:r w:rsidRPr="00A402BD">
        <w:rPr>
          <w:rFonts w:eastAsia="Calibri"/>
          <w:sz w:val="28"/>
          <w:szCs w:val="28"/>
          <w:lang w:eastAsia="en-US"/>
        </w:rPr>
        <w:t xml:space="preserve">Личный прием заявителей проводится главой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rFonts w:eastAsia="Calibri"/>
          <w:sz w:val="28"/>
          <w:szCs w:val="28"/>
          <w:lang w:eastAsia="en-US"/>
        </w:rPr>
        <w:t xml:space="preserve"> и уполномоченными на это должностными лицами. </w:t>
      </w:r>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 xml:space="preserve">Информирование заявителей о порядке подачи и рассмотрения жалобы на решения и действия (бездействие) должностных лиц осуществляется посредством размещения информации на стендах в  </w:t>
      </w:r>
      <w:r w:rsidRPr="00A402BD">
        <w:rPr>
          <w:sz w:val="28"/>
          <w:szCs w:val="28"/>
        </w:rPr>
        <w:t xml:space="preserve">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rPr>
        <w:t>,</w:t>
      </w:r>
      <w:r w:rsidRPr="00A402BD">
        <w:rPr>
          <w:sz w:val="28"/>
          <w:szCs w:val="28"/>
          <w:lang w:eastAsia="zh-CN"/>
        </w:rPr>
        <w:t xml:space="preserve"> и официальном интернет- сайте</w:t>
      </w:r>
      <w:r w:rsidRPr="00A402BD">
        <w:rPr>
          <w:sz w:val="28"/>
          <w:szCs w:val="28"/>
        </w:rPr>
        <w:t xml:space="preserve"> 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rPr>
        <w:t xml:space="preserve">, </w:t>
      </w:r>
      <w:r w:rsidRPr="00A402BD">
        <w:rPr>
          <w:sz w:val="28"/>
          <w:szCs w:val="28"/>
          <w:lang w:eastAsia="zh-CN"/>
        </w:rPr>
        <w:t xml:space="preserve">на </w:t>
      </w:r>
      <w:hyperlink r:id="rId27" w:history="1">
        <w:r w:rsidRPr="00A402BD">
          <w:rPr>
            <w:sz w:val="28"/>
            <w:szCs w:val="28"/>
            <w:lang w:eastAsia="zh-CN"/>
          </w:rPr>
          <w:t>Едином портале</w:t>
        </w:r>
      </w:hyperlink>
      <w:r w:rsidRPr="00A402BD">
        <w:rPr>
          <w:sz w:val="28"/>
          <w:szCs w:val="28"/>
          <w:lang w:eastAsia="zh-CN"/>
        </w:rPr>
        <w:t xml:space="preserve"> государственных </w:t>
      </w:r>
      <w:r>
        <w:rPr>
          <w:sz w:val="28"/>
          <w:szCs w:val="28"/>
          <w:lang w:eastAsia="zh-CN"/>
        </w:rPr>
        <w:t>и муниципальных услуг (функций)</w:t>
      </w:r>
      <w:r w:rsidRPr="00A402BD">
        <w:rPr>
          <w:sz w:val="28"/>
          <w:szCs w:val="28"/>
          <w:lang w:eastAsia="zh-CN"/>
        </w:rPr>
        <w:t>, в  МБУ «МФЦ».</w:t>
      </w:r>
    </w:p>
    <w:p w:rsidR="00D05417" w:rsidRPr="00A402BD" w:rsidRDefault="00D05417" w:rsidP="00D05417">
      <w:pPr>
        <w:tabs>
          <w:tab w:val="left" w:pos="708"/>
        </w:tabs>
        <w:suppressAutoHyphens/>
        <w:jc w:val="both"/>
        <w:rPr>
          <w:sz w:val="28"/>
          <w:szCs w:val="28"/>
          <w:lang w:eastAsia="zh-CN"/>
        </w:rPr>
      </w:pPr>
      <w:bookmarkStart w:id="43" w:name="sub_207"/>
      <w:bookmarkEnd w:id="43"/>
    </w:p>
    <w:p w:rsidR="00D05417" w:rsidRPr="00A402BD" w:rsidRDefault="00D05417" w:rsidP="00D05417">
      <w:pPr>
        <w:tabs>
          <w:tab w:val="left" w:pos="708"/>
        </w:tabs>
        <w:suppressAutoHyphens/>
        <w:ind w:firstLine="709"/>
        <w:jc w:val="center"/>
        <w:rPr>
          <w:b/>
          <w:color w:val="26282F"/>
          <w:sz w:val="28"/>
          <w:szCs w:val="28"/>
          <w:lang w:eastAsia="zh-CN"/>
        </w:rPr>
      </w:pPr>
      <w:r>
        <w:rPr>
          <w:b/>
          <w:color w:val="26282F"/>
          <w:sz w:val="28"/>
          <w:szCs w:val="28"/>
          <w:lang w:eastAsia="zh-CN"/>
        </w:rPr>
        <w:t>5</w:t>
      </w:r>
      <w:r w:rsidRPr="00A402BD">
        <w:rPr>
          <w:b/>
          <w:color w:val="26282F"/>
          <w:sz w:val="28"/>
          <w:szCs w:val="28"/>
          <w:lang w:eastAsia="zh-CN"/>
        </w:rPr>
        <w:t>.7.Срок рассмотрения жалобы</w:t>
      </w:r>
    </w:p>
    <w:p w:rsidR="00D05417" w:rsidRPr="00A402BD" w:rsidRDefault="00D05417" w:rsidP="00D05417">
      <w:pPr>
        <w:tabs>
          <w:tab w:val="left" w:pos="708"/>
        </w:tabs>
        <w:suppressAutoHyphens/>
        <w:jc w:val="both"/>
        <w:rPr>
          <w:sz w:val="28"/>
          <w:szCs w:val="28"/>
          <w:lang w:eastAsia="zh-CN"/>
        </w:rPr>
      </w:pPr>
      <w:bookmarkStart w:id="44" w:name="sub_188"/>
      <w:bookmarkEnd w:id="44"/>
    </w:p>
    <w:p w:rsidR="00D05417" w:rsidRPr="00A402BD" w:rsidRDefault="00D05417" w:rsidP="00D05417">
      <w:pPr>
        <w:tabs>
          <w:tab w:val="left" w:pos="708"/>
        </w:tabs>
        <w:suppressAutoHyphens/>
        <w:ind w:firstLine="709"/>
        <w:jc w:val="both"/>
        <w:rPr>
          <w:sz w:val="28"/>
          <w:szCs w:val="28"/>
          <w:lang w:eastAsia="zh-CN"/>
        </w:rPr>
      </w:pPr>
      <w:proofErr w:type="gramStart"/>
      <w:r w:rsidRPr="00A402BD">
        <w:rPr>
          <w:sz w:val="28"/>
          <w:szCs w:val="28"/>
          <w:lang w:eastAsia="zh-CN"/>
        </w:rPr>
        <w:t xml:space="preserve">Жалоба, поступившая в </w:t>
      </w:r>
      <w:r w:rsidRPr="00A402BD">
        <w:rPr>
          <w:color w:val="000000"/>
          <w:sz w:val="28"/>
          <w:szCs w:val="28"/>
          <w:lang w:eastAsia="zh-CN"/>
        </w:rPr>
        <w:t xml:space="preserve">администрацию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lang w:eastAsia="zh-CN"/>
        </w:rPr>
        <w:t xml:space="preserve"> или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Pr="00A402BD">
        <w:rPr>
          <w:color w:val="000000"/>
          <w:sz w:val="28"/>
          <w:szCs w:val="28"/>
          <w:lang w:eastAsia="zh-CN"/>
        </w:rPr>
        <w:t xml:space="preserve">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004861B1" w:rsidRPr="00A402BD">
        <w:rPr>
          <w:sz w:val="28"/>
          <w:szCs w:val="28"/>
          <w:lang w:eastAsia="zh-CN"/>
        </w:rPr>
        <w:t xml:space="preserve"> </w:t>
      </w:r>
      <w:r w:rsidRPr="00A402BD">
        <w:rPr>
          <w:sz w:val="28"/>
          <w:szCs w:val="28"/>
          <w:lang w:eastAsia="zh-CN"/>
        </w:rPr>
        <w:t>или ее органа, предоставляющего  муниципальную услугу, либо должностного лица в приеме документов у заявителя либо в исправлении</w:t>
      </w:r>
      <w:proofErr w:type="gramEnd"/>
      <w:r w:rsidRPr="00A402BD">
        <w:rPr>
          <w:sz w:val="28"/>
          <w:szCs w:val="28"/>
          <w:lang w:eastAsia="zh-CN"/>
        </w:rPr>
        <w:t xml:space="preserve">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45" w:name="sub_310"/>
      <w:bookmarkStart w:id="46" w:name="sub_311"/>
      <w:bookmarkEnd w:id="45"/>
      <w:bookmarkEnd w:id="46"/>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center"/>
        <w:rPr>
          <w:sz w:val="28"/>
          <w:szCs w:val="28"/>
          <w:lang w:eastAsia="zh-CN"/>
        </w:rPr>
      </w:pPr>
      <w:r>
        <w:rPr>
          <w:b/>
          <w:color w:val="26282F"/>
          <w:sz w:val="28"/>
          <w:szCs w:val="28"/>
          <w:lang w:eastAsia="zh-CN"/>
        </w:rPr>
        <w:t>5</w:t>
      </w:r>
      <w:r w:rsidRPr="00A402BD">
        <w:rPr>
          <w:b/>
          <w:color w:val="26282F"/>
          <w:sz w:val="28"/>
          <w:szCs w:val="28"/>
          <w:lang w:eastAsia="zh-CN"/>
        </w:rPr>
        <w:t>.8. Результат 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47" w:name="sub_190"/>
      <w:bookmarkEnd w:id="47"/>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По результатам рассмотрения жалобы должностным лицом принимается следующее решение:</w:t>
      </w:r>
    </w:p>
    <w:p w:rsidR="00D05417" w:rsidRPr="00A402BD" w:rsidRDefault="00D05417" w:rsidP="00D05417">
      <w:pPr>
        <w:tabs>
          <w:tab w:val="left" w:pos="708"/>
        </w:tabs>
        <w:suppressAutoHyphens/>
        <w:ind w:firstLine="709"/>
        <w:jc w:val="both"/>
        <w:rPr>
          <w:sz w:val="28"/>
          <w:szCs w:val="28"/>
          <w:lang w:eastAsia="zh-CN"/>
        </w:rPr>
      </w:pPr>
      <w:bookmarkStart w:id="48" w:name="sub_210"/>
      <w:bookmarkEnd w:id="48"/>
      <w:r w:rsidRPr="00A402BD">
        <w:rPr>
          <w:sz w:val="28"/>
          <w:szCs w:val="28"/>
          <w:lang w:eastAsia="zh-CN"/>
        </w:rPr>
        <w:t>1) об удовлетворении жалобы полностью или частично;</w:t>
      </w:r>
    </w:p>
    <w:p w:rsidR="00D05417" w:rsidRPr="00A402BD" w:rsidRDefault="00D05417" w:rsidP="00D05417">
      <w:pPr>
        <w:tabs>
          <w:tab w:val="left" w:pos="708"/>
        </w:tabs>
        <w:suppressAutoHyphens/>
        <w:ind w:firstLine="709"/>
        <w:jc w:val="both"/>
        <w:rPr>
          <w:sz w:val="28"/>
          <w:szCs w:val="28"/>
          <w:lang w:eastAsia="zh-CN"/>
        </w:rPr>
      </w:pPr>
      <w:bookmarkStart w:id="49" w:name="sub_208"/>
      <w:bookmarkEnd w:id="49"/>
      <w:r w:rsidRPr="00A402BD">
        <w:rPr>
          <w:sz w:val="28"/>
          <w:szCs w:val="28"/>
          <w:lang w:eastAsia="zh-CN"/>
        </w:rPr>
        <w:t>2) об отказе в удовлетворении жалобы.</w:t>
      </w:r>
    </w:p>
    <w:p w:rsidR="00D05417" w:rsidRPr="00A402BD" w:rsidRDefault="00D05417" w:rsidP="00D05417">
      <w:pPr>
        <w:tabs>
          <w:tab w:val="left" w:pos="708"/>
        </w:tabs>
        <w:suppressAutoHyphens/>
        <w:ind w:firstLine="709"/>
        <w:jc w:val="both"/>
        <w:rPr>
          <w:sz w:val="28"/>
          <w:szCs w:val="28"/>
          <w:lang w:eastAsia="zh-CN"/>
        </w:rPr>
      </w:pPr>
      <w:bookmarkStart w:id="50" w:name="sub_209"/>
      <w:bookmarkEnd w:id="50"/>
      <w:r w:rsidRPr="00A402BD">
        <w:rPr>
          <w:sz w:val="28"/>
          <w:szCs w:val="28"/>
        </w:rPr>
        <w:t xml:space="preserve">Орган 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rPr>
        <w:t xml:space="preserve"> или должностные лица, </w:t>
      </w:r>
      <w:r w:rsidRPr="00A402BD">
        <w:rPr>
          <w:sz w:val="28"/>
          <w:szCs w:val="28"/>
          <w:lang w:eastAsia="zh-CN"/>
        </w:rPr>
        <w:t xml:space="preserve"> отказывают в удовлетворении жалобы в следующих случаях:</w:t>
      </w:r>
    </w:p>
    <w:p w:rsidR="00D05417" w:rsidRPr="00A402BD" w:rsidRDefault="00D05417" w:rsidP="00D05417">
      <w:pPr>
        <w:tabs>
          <w:tab w:val="left" w:pos="708"/>
        </w:tabs>
        <w:suppressAutoHyphens/>
        <w:ind w:firstLine="709"/>
        <w:jc w:val="both"/>
        <w:rPr>
          <w:sz w:val="28"/>
          <w:szCs w:val="28"/>
          <w:lang w:eastAsia="zh-CN"/>
        </w:rPr>
      </w:pPr>
      <w:bookmarkStart w:id="51" w:name="sub_216"/>
      <w:bookmarkEnd w:id="51"/>
      <w:r w:rsidRPr="00A402BD">
        <w:rPr>
          <w:sz w:val="28"/>
          <w:szCs w:val="28"/>
          <w:lang w:eastAsia="zh-CN"/>
        </w:rPr>
        <w:t>а) наличие вступившего в законную силу решения суда, арбитражного суда по жалобе о том же предмете и по тем же основаниям;</w:t>
      </w:r>
    </w:p>
    <w:p w:rsidR="00D05417" w:rsidRPr="00A402BD" w:rsidRDefault="00D05417" w:rsidP="00D05417">
      <w:pPr>
        <w:tabs>
          <w:tab w:val="left" w:pos="708"/>
        </w:tabs>
        <w:suppressAutoHyphens/>
        <w:ind w:firstLine="709"/>
        <w:jc w:val="both"/>
        <w:rPr>
          <w:sz w:val="28"/>
          <w:szCs w:val="28"/>
          <w:lang w:eastAsia="zh-CN"/>
        </w:rPr>
      </w:pPr>
      <w:bookmarkStart w:id="52" w:name="sub_211"/>
      <w:bookmarkEnd w:id="52"/>
      <w:r w:rsidRPr="00A402BD">
        <w:rPr>
          <w:sz w:val="28"/>
          <w:szCs w:val="28"/>
          <w:lang w:eastAsia="zh-CN"/>
        </w:rPr>
        <w:t>б) подача жалобы лицом, полномочия которого не подтверждены в порядке, установленном законодательством Российской Федерации;</w:t>
      </w:r>
    </w:p>
    <w:p w:rsidR="00D05417" w:rsidRPr="00A402BD" w:rsidRDefault="00D05417" w:rsidP="00D05417">
      <w:pPr>
        <w:tabs>
          <w:tab w:val="left" w:pos="708"/>
        </w:tabs>
        <w:suppressAutoHyphens/>
        <w:ind w:firstLine="709"/>
        <w:jc w:val="both"/>
        <w:rPr>
          <w:sz w:val="28"/>
          <w:szCs w:val="28"/>
          <w:lang w:eastAsia="zh-CN"/>
        </w:rPr>
      </w:pPr>
      <w:bookmarkStart w:id="53" w:name="sub_212"/>
      <w:bookmarkEnd w:id="53"/>
      <w:r w:rsidRPr="00A402BD">
        <w:rPr>
          <w:sz w:val="28"/>
          <w:szCs w:val="28"/>
          <w:lang w:eastAsia="zh-CN"/>
        </w:rPr>
        <w:t xml:space="preserve">в) наличие решения по жалобе, принятого ранее в соответствии с требованиями, установленными </w:t>
      </w:r>
      <w:r>
        <w:rPr>
          <w:sz w:val="28"/>
          <w:szCs w:val="28"/>
          <w:lang w:eastAsia="zh-CN"/>
        </w:rPr>
        <w:t>а</w:t>
      </w:r>
      <w:r w:rsidRPr="00A402BD">
        <w:rPr>
          <w:sz w:val="28"/>
          <w:szCs w:val="28"/>
          <w:lang w:eastAsia="zh-CN"/>
        </w:rPr>
        <w:t>дминистративным регламентом, в отношении того же заявителя и по тому же предмету жалобы.</w:t>
      </w:r>
    </w:p>
    <w:p w:rsidR="00D05417" w:rsidRPr="00A402BD" w:rsidRDefault="00D05417" w:rsidP="00D05417">
      <w:pPr>
        <w:tabs>
          <w:tab w:val="left" w:pos="708"/>
        </w:tabs>
        <w:suppressAutoHyphens/>
        <w:ind w:firstLine="709"/>
        <w:jc w:val="both"/>
        <w:rPr>
          <w:sz w:val="28"/>
          <w:szCs w:val="28"/>
          <w:lang w:eastAsia="zh-CN"/>
        </w:rPr>
      </w:pPr>
      <w:bookmarkStart w:id="54" w:name="sub_213"/>
      <w:bookmarkEnd w:id="54"/>
      <w:r w:rsidRPr="00A402BD">
        <w:rPr>
          <w:sz w:val="28"/>
          <w:szCs w:val="28"/>
          <w:lang w:eastAsia="zh-CN"/>
        </w:rPr>
        <w:t xml:space="preserve">Кроме того, </w:t>
      </w:r>
      <w:r w:rsidRPr="00A402BD">
        <w:rPr>
          <w:sz w:val="28"/>
          <w:szCs w:val="28"/>
        </w:rPr>
        <w:t xml:space="preserve">орган 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rPr>
        <w:t xml:space="preserve">, должностные лица, </w:t>
      </w:r>
      <w:r w:rsidRPr="00A402BD">
        <w:rPr>
          <w:sz w:val="28"/>
          <w:szCs w:val="28"/>
          <w:lang w:eastAsia="zh-CN"/>
        </w:rPr>
        <w:t>вправе оставить жалобу без ответа в следующих случаях:</w:t>
      </w:r>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D05417" w:rsidRPr="00A402BD" w:rsidRDefault="00D05417" w:rsidP="00D05417">
      <w:pPr>
        <w:tabs>
          <w:tab w:val="left" w:pos="708"/>
        </w:tabs>
        <w:suppressAutoHyphens/>
        <w:ind w:firstLine="709"/>
        <w:jc w:val="both"/>
        <w:rPr>
          <w:sz w:val="28"/>
          <w:szCs w:val="28"/>
          <w:lang w:eastAsia="zh-CN"/>
        </w:rPr>
      </w:pPr>
      <w:bookmarkStart w:id="55" w:name="sub_214"/>
      <w:bookmarkEnd w:id="55"/>
      <w:r w:rsidRPr="00A402BD">
        <w:rPr>
          <w:sz w:val="28"/>
          <w:szCs w:val="28"/>
          <w:lang w:eastAsia="zh-CN"/>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05417" w:rsidRPr="00A402BD" w:rsidRDefault="00D05417" w:rsidP="00D05417">
      <w:pPr>
        <w:tabs>
          <w:tab w:val="left" w:pos="708"/>
        </w:tabs>
        <w:suppressAutoHyphens/>
        <w:ind w:firstLine="709"/>
        <w:jc w:val="both"/>
        <w:rPr>
          <w:sz w:val="28"/>
          <w:szCs w:val="28"/>
          <w:lang w:eastAsia="zh-CN"/>
        </w:rPr>
      </w:pPr>
      <w:bookmarkStart w:id="56" w:name="sub_215"/>
      <w:bookmarkEnd w:id="56"/>
      <w:r w:rsidRPr="00A402BD">
        <w:rPr>
          <w:sz w:val="28"/>
          <w:szCs w:val="28"/>
          <w:lang w:eastAsia="zh-CN"/>
        </w:rPr>
        <w:t xml:space="preserve">Если заявителем устранены причины, по которым ответ по существу поставленных в жалобе вопросов не мог быть дан ранее, вновь направленная жалоба заявителя рассматривается </w:t>
      </w:r>
      <w:r w:rsidRPr="00A402BD">
        <w:rPr>
          <w:sz w:val="28"/>
          <w:szCs w:val="28"/>
        </w:rPr>
        <w:t xml:space="preserve">органом администрации </w:t>
      </w:r>
      <w:proofErr w:type="spellStart"/>
      <w:r w:rsidR="004861B1">
        <w:rPr>
          <w:sz w:val="28"/>
          <w:szCs w:val="28"/>
        </w:rPr>
        <w:t>Курчанского</w:t>
      </w:r>
      <w:proofErr w:type="spellEnd"/>
      <w:r w:rsidR="004861B1">
        <w:rPr>
          <w:sz w:val="28"/>
          <w:szCs w:val="28"/>
        </w:rPr>
        <w:t xml:space="preserve"> сельского поселения Темрюкского района</w:t>
      </w:r>
      <w:r w:rsidRPr="00A402BD">
        <w:rPr>
          <w:sz w:val="28"/>
          <w:szCs w:val="28"/>
        </w:rPr>
        <w:t xml:space="preserve">, должностными лицами, </w:t>
      </w:r>
      <w:r w:rsidRPr="00A402BD">
        <w:rPr>
          <w:sz w:val="28"/>
          <w:szCs w:val="28"/>
          <w:lang w:eastAsia="zh-CN"/>
        </w:rPr>
        <w:t xml:space="preserve">в порядке, установленном </w:t>
      </w:r>
      <w:r>
        <w:rPr>
          <w:sz w:val="28"/>
          <w:szCs w:val="28"/>
          <w:lang w:eastAsia="zh-CN"/>
        </w:rPr>
        <w:t>а</w:t>
      </w:r>
      <w:r w:rsidRPr="00A402BD">
        <w:rPr>
          <w:sz w:val="28"/>
          <w:szCs w:val="28"/>
          <w:lang w:eastAsia="zh-CN"/>
        </w:rPr>
        <w:t>дминистративным регламентом.</w:t>
      </w:r>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вопросах.</w:t>
      </w:r>
    </w:p>
    <w:p w:rsidR="00D05417" w:rsidRPr="00A402BD" w:rsidRDefault="00D05417" w:rsidP="00D05417">
      <w:pPr>
        <w:tabs>
          <w:tab w:val="left" w:pos="708"/>
        </w:tabs>
        <w:suppressAutoHyphens/>
        <w:ind w:firstLine="709"/>
        <w:jc w:val="both"/>
        <w:rPr>
          <w:sz w:val="28"/>
          <w:szCs w:val="28"/>
          <w:lang w:eastAsia="zh-CN"/>
        </w:rPr>
      </w:pPr>
      <w:bookmarkStart w:id="57" w:name="sub_217"/>
      <w:bookmarkEnd w:id="57"/>
      <w:r w:rsidRPr="00A402BD">
        <w:rPr>
          <w:sz w:val="28"/>
          <w:szCs w:val="28"/>
          <w:lang w:eastAsia="zh-CN"/>
        </w:rPr>
        <w:t xml:space="preserve">В случае установления в ходе или по результатам </w:t>
      </w:r>
      <w:proofErr w:type="gramStart"/>
      <w:r w:rsidRPr="00A402BD">
        <w:rPr>
          <w:sz w:val="28"/>
          <w:szCs w:val="28"/>
          <w:lang w:eastAsia="zh-CN"/>
        </w:rPr>
        <w:t>рассмотрения жалобы признаков состава административного правонарушения</w:t>
      </w:r>
      <w:proofErr w:type="gramEnd"/>
      <w:r w:rsidRPr="00A402BD">
        <w:rPr>
          <w:sz w:val="28"/>
          <w:szCs w:val="28"/>
          <w:lang w:eastAsia="zh-CN"/>
        </w:rPr>
        <w:t xml:space="preserve"> или преступления должностное лицо, уполномоченное на рассмотрение жалоб, незамедлительно направляет имеющиеся материалы в органы прокуратуры.</w:t>
      </w:r>
    </w:p>
    <w:p w:rsidR="00D05417" w:rsidRPr="00A402BD" w:rsidRDefault="00D05417" w:rsidP="00D05417">
      <w:pPr>
        <w:tabs>
          <w:tab w:val="left" w:pos="708"/>
        </w:tabs>
        <w:suppressAutoHyphens/>
        <w:ind w:firstLine="709"/>
        <w:jc w:val="both"/>
        <w:rPr>
          <w:sz w:val="28"/>
          <w:szCs w:val="28"/>
          <w:lang w:eastAsia="zh-CN"/>
        </w:rPr>
      </w:pPr>
      <w:bookmarkStart w:id="58" w:name="sub_218"/>
      <w:bookmarkEnd w:id="58"/>
    </w:p>
    <w:p w:rsidR="00D05417" w:rsidRPr="00A402BD" w:rsidRDefault="00D05417" w:rsidP="00D05417">
      <w:pPr>
        <w:tabs>
          <w:tab w:val="left" w:pos="708"/>
        </w:tabs>
        <w:suppressAutoHyphens/>
        <w:ind w:firstLine="709"/>
        <w:jc w:val="center"/>
        <w:rPr>
          <w:b/>
          <w:color w:val="26282F"/>
          <w:sz w:val="28"/>
          <w:szCs w:val="28"/>
          <w:lang w:eastAsia="zh-CN"/>
        </w:rPr>
      </w:pPr>
      <w:r w:rsidRPr="00A402BD">
        <w:rPr>
          <w:b/>
          <w:color w:val="26282F"/>
          <w:sz w:val="28"/>
          <w:szCs w:val="28"/>
          <w:lang w:eastAsia="zh-CN"/>
        </w:rPr>
        <w:t xml:space="preserve">Порядок информирования заявителя о результатах </w:t>
      </w:r>
    </w:p>
    <w:p w:rsidR="00D05417" w:rsidRPr="00A402BD" w:rsidRDefault="00D05417" w:rsidP="00D05417">
      <w:pPr>
        <w:tabs>
          <w:tab w:val="left" w:pos="708"/>
        </w:tabs>
        <w:suppressAutoHyphens/>
        <w:ind w:firstLine="709"/>
        <w:jc w:val="center"/>
        <w:rPr>
          <w:sz w:val="28"/>
          <w:szCs w:val="28"/>
          <w:lang w:eastAsia="zh-CN"/>
        </w:rPr>
      </w:pPr>
      <w:r w:rsidRPr="00A402BD">
        <w:rPr>
          <w:b/>
          <w:color w:val="26282F"/>
          <w:sz w:val="28"/>
          <w:szCs w:val="28"/>
          <w:lang w:eastAsia="zh-CN"/>
        </w:rPr>
        <w:t>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59" w:name="sub_191"/>
      <w:bookmarkEnd w:id="59"/>
    </w:p>
    <w:p w:rsidR="00D05417" w:rsidRPr="00A402BD" w:rsidRDefault="00D05417" w:rsidP="00D05417">
      <w:pPr>
        <w:tabs>
          <w:tab w:val="left" w:pos="708"/>
        </w:tabs>
        <w:suppressAutoHyphens/>
        <w:ind w:firstLine="709"/>
        <w:jc w:val="both"/>
        <w:rPr>
          <w:color w:val="C00000"/>
          <w:sz w:val="28"/>
          <w:szCs w:val="28"/>
          <w:lang w:eastAsia="zh-CN"/>
        </w:rPr>
      </w:pPr>
      <w:r w:rsidRPr="00A402BD">
        <w:rPr>
          <w:sz w:val="28"/>
          <w:szCs w:val="28"/>
          <w:lang w:eastAsia="zh-CN"/>
        </w:rPr>
        <w:t>Не позднее дня, следующего за днем принятия решения, указанного в п</w:t>
      </w:r>
      <w:r>
        <w:rPr>
          <w:sz w:val="28"/>
          <w:szCs w:val="28"/>
          <w:lang w:eastAsia="zh-CN"/>
        </w:rPr>
        <w:t>ункте 5</w:t>
      </w:r>
      <w:r w:rsidRPr="00A402BD">
        <w:rPr>
          <w:sz w:val="28"/>
          <w:szCs w:val="28"/>
          <w:lang w:eastAsia="zh-CN"/>
        </w:rPr>
        <w:t>.7</w:t>
      </w:r>
      <w:r w:rsidRPr="00FF7A66">
        <w:rPr>
          <w:sz w:val="28"/>
          <w:szCs w:val="28"/>
          <w:lang w:eastAsia="zh-CN"/>
        </w:rPr>
        <w:t>а</w:t>
      </w:r>
      <w:r w:rsidRPr="00A402BD">
        <w:rPr>
          <w:sz w:val="28"/>
          <w:szCs w:val="28"/>
          <w:lang w:eastAsia="zh-CN"/>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5417" w:rsidRPr="00A402BD" w:rsidRDefault="00D05417" w:rsidP="00D05417">
      <w:pPr>
        <w:tabs>
          <w:tab w:val="left" w:pos="708"/>
        </w:tabs>
        <w:suppressAutoHyphens/>
        <w:ind w:firstLine="709"/>
        <w:jc w:val="both"/>
        <w:rPr>
          <w:sz w:val="28"/>
          <w:szCs w:val="28"/>
          <w:lang w:eastAsia="zh-CN"/>
        </w:rPr>
      </w:pPr>
      <w:bookmarkStart w:id="60" w:name="sub_219"/>
      <w:bookmarkEnd w:id="60"/>
      <w:r w:rsidRPr="00A402BD">
        <w:rPr>
          <w:sz w:val="28"/>
          <w:szCs w:val="28"/>
          <w:lang w:eastAsia="zh-CN"/>
        </w:rPr>
        <w:t>В ответе по результатам рассмотрения жалобы указываются:</w:t>
      </w:r>
    </w:p>
    <w:p w:rsidR="00D05417" w:rsidRPr="00A402BD" w:rsidRDefault="00D05417" w:rsidP="00D05417">
      <w:pPr>
        <w:tabs>
          <w:tab w:val="left" w:pos="708"/>
        </w:tabs>
        <w:suppressAutoHyphens/>
        <w:ind w:firstLine="709"/>
        <w:jc w:val="both"/>
        <w:rPr>
          <w:sz w:val="28"/>
          <w:szCs w:val="28"/>
          <w:lang w:eastAsia="zh-CN"/>
        </w:rPr>
      </w:pPr>
      <w:bookmarkStart w:id="61" w:name="sub_227"/>
      <w:bookmarkEnd w:id="61"/>
      <w:proofErr w:type="gramStart"/>
      <w:r w:rsidRPr="00A402BD">
        <w:rPr>
          <w:sz w:val="28"/>
          <w:szCs w:val="28"/>
          <w:lang w:eastAsia="zh-CN"/>
        </w:rPr>
        <w:lastRenderedPageBreak/>
        <w:t>а) наименование органа, предоставляющего государственную услугу, рассмотревшего жалобу, должность, фамилия, имя, отчество (при наличии) должностного лица, принявшего решение по жалобе;</w:t>
      </w:r>
      <w:proofErr w:type="gramEnd"/>
    </w:p>
    <w:p w:rsidR="00D05417" w:rsidRPr="00A402BD" w:rsidRDefault="00D05417" w:rsidP="00D05417">
      <w:pPr>
        <w:tabs>
          <w:tab w:val="left" w:pos="708"/>
        </w:tabs>
        <w:suppressAutoHyphens/>
        <w:ind w:firstLine="709"/>
        <w:jc w:val="both"/>
        <w:rPr>
          <w:sz w:val="28"/>
          <w:szCs w:val="28"/>
          <w:lang w:eastAsia="zh-CN"/>
        </w:rPr>
      </w:pPr>
      <w:bookmarkStart w:id="62" w:name="sub_220"/>
      <w:bookmarkEnd w:id="62"/>
      <w:r w:rsidRPr="00A402BD">
        <w:rPr>
          <w:sz w:val="28"/>
          <w:szCs w:val="28"/>
          <w:lang w:eastAsia="zh-CN"/>
        </w:rPr>
        <w:t>б) номер, дата, место принятия решения, включая сведения о должностном лице, решение или действие (бездействие) которого обжалуется;</w:t>
      </w:r>
    </w:p>
    <w:p w:rsidR="00D05417" w:rsidRPr="00A402BD" w:rsidRDefault="00D05417" w:rsidP="00D05417">
      <w:pPr>
        <w:tabs>
          <w:tab w:val="left" w:pos="708"/>
        </w:tabs>
        <w:suppressAutoHyphens/>
        <w:ind w:firstLine="709"/>
        <w:jc w:val="both"/>
        <w:rPr>
          <w:sz w:val="28"/>
          <w:szCs w:val="28"/>
          <w:lang w:eastAsia="zh-CN"/>
        </w:rPr>
      </w:pPr>
      <w:bookmarkStart w:id="63" w:name="sub_221"/>
      <w:bookmarkEnd w:id="63"/>
      <w:r w:rsidRPr="00A402BD">
        <w:rPr>
          <w:sz w:val="28"/>
          <w:szCs w:val="28"/>
          <w:lang w:eastAsia="zh-CN"/>
        </w:rPr>
        <w:t>в) фамилия, имя, отчество (при наличии) или наименование заявителя;</w:t>
      </w:r>
    </w:p>
    <w:p w:rsidR="00D05417" w:rsidRPr="00A402BD" w:rsidRDefault="00D05417" w:rsidP="00D05417">
      <w:pPr>
        <w:tabs>
          <w:tab w:val="left" w:pos="708"/>
        </w:tabs>
        <w:suppressAutoHyphens/>
        <w:ind w:firstLine="709"/>
        <w:jc w:val="both"/>
        <w:rPr>
          <w:sz w:val="28"/>
          <w:szCs w:val="28"/>
          <w:lang w:eastAsia="zh-CN"/>
        </w:rPr>
      </w:pPr>
      <w:bookmarkStart w:id="64" w:name="sub_222"/>
      <w:bookmarkEnd w:id="64"/>
      <w:r w:rsidRPr="00A402BD">
        <w:rPr>
          <w:sz w:val="28"/>
          <w:szCs w:val="28"/>
          <w:lang w:eastAsia="zh-CN"/>
        </w:rPr>
        <w:t>г) основания для принятия решения по жалобе;</w:t>
      </w:r>
    </w:p>
    <w:p w:rsidR="00D05417" w:rsidRPr="00A402BD" w:rsidRDefault="00D05417" w:rsidP="00D05417">
      <w:pPr>
        <w:tabs>
          <w:tab w:val="left" w:pos="708"/>
        </w:tabs>
        <w:suppressAutoHyphens/>
        <w:ind w:firstLine="709"/>
        <w:jc w:val="both"/>
        <w:rPr>
          <w:sz w:val="28"/>
          <w:szCs w:val="28"/>
          <w:lang w:eastAsia="zh-CN"/>
        </w:rPr>
      </w:pPr>
      <w:bookmarkStart w:id="65" w:name="sub_223"/>
      <w:bookmarkEnd w:id="65"/>
      <w:r w:rsidRPr="00A402BD">
        <w:rPr>
          <w:sz w:val="28"/>
          <w:szCs w:val="28"/>
          <w:lang w:eastAsia="zh-CN"/>
        </w:rPr>
        <w:t>д) принятое по жалобе решение;</w:t>
      </w:r>
    </w:p>
    <w:p w:rsidR="00D05417" w:rsidRPr="00A402BD" w:rsidRDefault="00D05417" w:rsidP="00D05417">
      <w:pPr>
        <w:tabs>
          <w:tab w:val="left" w:pos="708"/>
        </w:tabs>
        <w:suppressAutoHyphens/>
        <w:ind w:firstLine="709"/>
        <w:jc w:val="both"/>
        <w:rPr>
          <w:sz w:val="28"/>
          <w:szCs w:val="28"/>
          <w:lang w:eastAsia="zh-CN"/>
        </w:rPr>
      </w:pPr>
      <w:bookmarkStart w:id="66" w:name="sub_224"/>
      <w:bookmarkEnd w:id="66"/>
      <w:r w:rsidRPr="00A402BD">
        <w:rPr>
          <w:sz w:val="28"/>
          <w:szCs w:val="28"/>
          <w:lang w:eastAsia="zh-CN"/>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05417" w:rsidRPr="00A402BD" w:rsidRDefault="00D05417" w:rsidP="00D05417">
      <w:pPr>
        <w:tabs>
          <w:tab w:val="left" w:pos="708"/>
        </w:tabs>
        <w:suppressAutoHyphens/>
        <w:ind w:firstLine="709"/>
        <w:jc w:val="both"/>
        <w:rPr>
          <w:sz w:val="28"/>
          <w:szCs w:val="28"/>
          <w:lang w:eastAsia="zh-CN"/>
        </w:rPr>
      </w:pPr>
      <w:bookmarkStart w:id="67" w:name="sub_225"/>
      <w:bookmarkEnd w:id="67"/>
      <w:r w:rsidRPr="00A402BD">
        <w:rPr>
          <w:sz w:val="28"/>
          <w:szCs w:val="28"/>
          <w:lang w:eastAsia="zh-CN"/>
        </w:rPr>
        <w:t>ж) сведения о порядке обжалования принятого по жалобе решения.</w:t>
      </w:r>
      <w:bookmarkStart w:id="68" w:name="sub_226"/>
      <w:bookmarkEnd w:id="68"/>
    </w:p>
    <w:p w:rsidR="00D05417" w:rsidRPr="00A402BD" w:rsidRDefault="00D05417" w:rsidP="00D05417">
      <w:pPr>
        <w:tabs>
          <w:tab w:val="left" w:pos="708"/>
        </w:tabs>
        <w:suppressAutoHyphens/>
        <w:ind w:firstLine="709"/>
        <w:jc w:val="both"/>
        <w:rPr>
          <w:sz w:val="28"/>
          <w:szCs w:val="28"/>
          <w:lang w:eastAsia="zh-CN"/>
        </w:rPr>
      </w:pPr>
      <w:r w:rsidRPr="00A402BD">
        <w:rPr>
          <w:sz w:val="28"/>
          <w:szCs w:val="28"/>
          <w:lang w:eastAsia="zh-CN"/>
        </w:rPr>
        <w:t>Ответ по результатам рассмотрения жалобы подписывается уполномоченным на рассмотрение жалоб должностным лицом.</w:t>
      </w:r>
    </w:p>
    <w:p w:rsidR="00D05417" w:rsidRDefault="00D05417" w:rsidP="00D05417">
      <w:pPr>
        <w:tabs>
          <w:tab w:val="left" w:pos="708"/>
        </w:tabs>
        <w:suppressAutoHyphens/>
        <w:ind w:firstLine="709"/>
        <w:jc w:val="both"/>
        <w:rPr>
          <w:sz w:val="28"/>
          <w:szCs w:val="28"/>
          <w:lang w:eastAsia="zh-CN"/>
        </w:rPr>
      </w:pPr>
      <w:bookmarkStart w:id="69" w:name="sub_228"/>
      <w:bookmarkEnd w:id="69"/>
    </w:p>
    <w:p w:rsidR="00D05417" w:rsidRPr="00A402BD" w:rsidRDefault="00D05417" w:rsidP="00D05417">
      <w:pPr>
        <w:tabs>
          <w:tab w:val="left" w:pos="708"/>
        </w:tabs>
        <w:suppressAutoHyphens/>
        <w:ind w:firstLine="709"/>
        <w:jc w:val="center"/>
        <w:rPr>
          <w:b/>
          <w:color w:val="26282F"/>
          <w:sz w:val="28"/>
          <w:szCs w:val="28"/>
          <w:lang w:eastAsia="zh-CN"/>
        </w:rPr>
      </w:pPr>
      <w:r w:rsidRPr="00A402BD">
        <w:rPr>
          <w:b/>
          <w:color w:val="26282F"/>
          <w:sz w:val="28"/>
          <w:szCs w:val="28"/>
          <w:lang w:eastAsia="zh-CN"/>
        </w:rPr>
        <w:t>Порядок обжалования решения по жалобе</w:t>
      </w:r>
    </w:p>
    <w:p w:rsidR="00D05417" w:rsidRPr="00A402BD" w:rsidRDefault="00D05417" w:rsidP="00D05417">
      <w:pPr>
        <w:tabs>
          <w:tab w:val="left" w:pos="708"/>
        </w:tabs>
        <w:suppressAutoHyphens/>
        <w:ind w:firstLine="709"/>
        <w:jc w:val="both"/>
        <w:rPr>
          <w:sz w:val="28"/>
          <w:szCs w:val="28"/>
          <w:lang w:eastAsia="zh-CN"/>
        </w:rPr>
      </w:pPr>
    </w:p>
    <w:p w:rsidR="00D05417" w:rsidRPr="00A402BD" w:rsidRDefault="00D05417" w:rsidP="00D05417">
      <w:pPr>
        <w:tabs>
          <w:tab w:val="left" w:pos="708"/>
        </w:tabs>
        <w:suppressAutoHyphens/>
        <w:ind w:firstLine="709"/>
        <w:jc w:val="both"/>
        <w:rPr>
          <w:sz w:val="28"/>
          <w:szCs w:val="28"/>
          <w:lang w:eastAsia="zh-CN"/>
        </w:rPr>
      </w:pPr>
      <w:bookmarkStart w:id="70" w:name="sub_192"/>
      <w:bookmarkEnd w:id="70"/>
      <w:r w:rsidRPr="00A402BD">
        <w:rPr>
          <w:sz w:val="28"/>
          <w:szCs w:val="28"/>
          <w:lang w:eastAsia="zh-CN"/>
        </w:rPr>
        <w:t xml:space="preserve">Заявитель вправе обжаловать решение по жалобе, принимаемое должностным лицом, в судебном порядке в соответствии с </w:t>
      </w:r>
      <w:hyperlink r:id="rId28" w:history="1">
        <w:r w:rsidRPr="00A402BD">
          <w:rPr>
            <w:sz w:val="28"/>
            <w:szCs w:val="28"/>
            <w:lang w:eastAsia="zh-CN"/>
          </w:rPr>
          <w:t>гражданским процессуальным законодательством</w:t>
        </w:r>
      </w:hyperlink>
      <w:r w:rsidRPr="00A402BD">
        <w:rPr>
          <w:sz w:val="28"/>
          <w:szCs w:val="28"/>
          <w:lang w:eastAsia="zh-CN"/>
        </w:rPr>
        <w:t xml:space="preserve"> Российской Федерации.</w:t>
      </w:r>
    </w:p>
    <w:p w:rsidR="00D05417" w:rsidRPr="00A402BD" w:rsidRDefault="00D05417" w:rsidP="00D05417">
      <w:pPr>
        <w:tabs>
          <w:tab w:val="left" w:pos="708"/>
        </w:tabs>
        <w:suppressAutoHyphens/>
        <w:ind w:firstLine="709"/>
        <w:jc w:val="both"/>
        <w:rPr>
          <w:sz w:val="28"/>
          <w:szCs w:val="28"/>
          <w:lang w:eastAsia="zh-CN"/>
        </w:rPr>
      </w:pPr>
      <w:bookmarkStart w:id="71" w:name="sub_312"/>
      <w:bookmarkEnd w:id="71"/>
    </w:p>
    <w:p w:rsidR="00D05417" w:rsidRPr="00A402BD" w:rsidRDefault="00D05417" w:rsidP="00D05417">
      <w:pPr>
        <w:tabs>
          <w:tab w:val="left" w:pos="0"/>
        </w:tabs>
        <w:ind w:firstLine="709"/>
        <w:jc w:val="both"/>
        <w:rPr>
          <w:rFonts w:eastAsia="Calibri"/>
          <w:b/>
          <w:sz w:val="28"/>
          <w:szCs w:val="28"/>
          <w:lang w:eastAsia="en-US"/>
        </w:rPr>
      </w:pPr>
    </w:p>
    <w:p w:rsidR="00D05417" w:rsidRDefault="00D05417" w:rsidP="00D05417">
      <w:pPr>
        <w:autoSpaceDE w:val="0"/>
        <w:autoSpaceDN w:val="0"/>
        <w:adjustRightInd w:val="0"/>
        <w:jc w:val="both"/>
        <w:rPr>
          <w:sz w:val="28"/>
          <w:szCs w:val="28"/>
        </w:rPr>
      </w:pPr>
    </w:p>
    <w:p w:rsidR="00D05417" w:rsidRDefault="00D05417" w:rsidP="00D05417">
      <w:pPr>
        <w:autoSpaceDE w:val="0"/>
        <w:autoSpaceDN w:val="0"/>
        <w:adjustRightInd w:val="0"/>
        <w:jc w:val="both"/>
        <w:rPr>
          <w:sz w:val="28"/>
          <w:szCs w:val="28"/>
        </w:rPr>
      </w:pPr>
      <w:r>
        <w:rPr>
          <w:sz w:val="28"/>
          <w:szCs w:val="28"/>
        </w:rPr>
        <w:t>Г</w:t>
      </w:r>
      <w:r w:rsidRPr="00F254E3">
        <w:rPr>
          <w:sz w:val="28"/>
          <w:szCs w:val="28"/>
        </w:rPr>
        <w:t>лав</w:t>
      </w:r>
      <w:r>
        <w:rPr>
          <w:sz w:val="28"/>
          <w:szCs w:val="28"/>
        </w:rPr>
        <w:t xml:space="preserve">а </w:t>
      </w:r>
      <w:proofErr w:type="spellStart"/>
      <w:r w:rsidR="004861B1">
        <w:rPr>
          <w:sz w:val="28"/>
          <w:szCs w:val="28"/>
        </w:rPr>
        <w:t>Курчанского</w:t>
      </w:r>
      <w:proofErr w:type="spellEnd"/>
      <w:r w:rsidRPr="00F254E3">
        <w:rPr>
          <w:sz w:val="28"/>
          <w:szCs w:val="28"/>
        </w:rPr>
        <w:t xml:space="preserve"> сельского поселения </w:t>
      </w:r>
    </w:p>
    <w:p w:rsidR="00D05417" w:rsidRPr="00E0038B" w:rsidRDefault="004861B1" w:rsidP="00D05417">
      <w:pPr>
        <w:tabs>
          <w:tab w:val="left" w:pos="2340"/>
          <w:tab w:val="left" w:pos="3780"/>
        </w:tabs>
        <w:rPr>
          <w:sz w:val="28"/>
          <w:szCs w:val="28"/>
        </w:rPr>
      </w:pPr>
      <w:r>
        <w:rPr>
          <w:sz w:val="28"/>
          <w:szCs w:val="28"/>
        </w:rPr>
        <w:t>Темрюкского</w:t>
      </w:r>
      <w:r w:rsidR="00D05417" w:rsidRPr="00E0038B">
        <w:rPr>
          <w:sz w:val="28"/>
          <w:szCs w:val="28"/>
        </w:rPr>
        <w:t xml:space="preserve"> района                                                                      </w:t>
      </w:r>
      <w:r w:rsidR="00D05417">
        <w:rPr>
          <w:sz w:val="28"/>
          <w:szCs w:val="28"/>
        </w:rPr>
        <w:t xml:space="preserve">  </w:t>
      </w:r>
      <w:r>
        <w:rPr>
          <w:sz w:val="28"/>
          <w:szCs w:val="28"/>
        </w:rPr>
        <w:t>В.П.Гришков</w:t>
      </w:r>
    </w:p>
    <w:p w:rsidR="00D05417" w:rsidRDefault="00D05417" w:rsidP="00D05417">
      <w:pPr>
        <w:pStyle w:val="ConsPlusNormal"/>
        <w:widowControl/>
        <w:ind w:firstLine="851"/>
        <w:jc w:val="right"/>
        <w:rPr>
          <w:rFonts w:ascii="Times New Roman" w:hAnsi="Times New Roman"/>
          <w:sz w:val="28"/>
          <w:szCs w:val="28"/>
        </w:rPr>
      </w:pPr>
    </w:p>
    <w:p w:rsidR="00D05417" w:rsidRPr="005C1AC0" w:rsidRDefault="00D05417" w:rsidP="00D05417">
      <w:pPr>
        <w:widowControl w:val="0"/>
        <w:tabs>
          <w:tab w:val="left" w:pos="1620"/>
        </w:tabs>
        <w:suppressAutoHyphens/>
        <w:autoSpaceDE w:val="0"/>
        <w:ind w:left="4536"/>
        <w:jc w:val="center"/>
        <w:rPr>
          <w:lang w:eastAsia="ar-SA"/>
        </w:rPr>
      </w:pPr>
    </w:p>
    <w:p w:rsidR="00E230CC" w:rsidRDefault="00E230CC"/>
    <w:sectPr w:rsidR="00E230CC" w:rsidSect="008371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roman"/>
    <w:pitch w:val="default"/>
  </w:font>
  <w:font w:name="Liberation Mono">
    <w:altName w:val="Courier New"/>
    <w:charset w:val="CC"/>
    <w:family w:val="modern"/>
    <w:pitch w:val="variable"/>
    <w:sig w:usb0="00000000" w:usb1="400078FF" w:usb2="00000001" w:usb3="00000000" w:csb0="000001BF" w:csb1="00000000"/>
  </w:font>
  <w:font w:name="DejaVu Sans">
    <w:charset w:val="CC"/>
    <w:family w:val="swiss"/>
    <w:pitch w:val="variable"/>
    <w:sig w:usb0="E7000EFF" w:usb1="5200FDFF" w:usb2="0A042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AAD2D566"/>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name w:val="WW8Num6"/>
    <w:lvl w:ilvl="0">
      <w:start w:val="3"/>
      <w:numFmt w:val="decimal"/>
      <w:lvlText w:val="%1."/>
      <w:lvlJc w:val="left"/>
      <w:pPr>
        <w:tabs>
          <w:tab w:val="num" w:pos="720"/>
        </w:tabs>
        <w:ind w:left="720" w:hanging="360"/>
      </w:pPr>
      <w:rPr>
        <w:rFonts w:ascii="Times New Roman" w:hAnsi="Times New Roman" w:cs="Times New Roman"/>
        <w:sz w:val="28"/>
        <w:szCs w:val="28"/>
      </w:rPr>
    </w:lvl>
    <w:lvl w:ilvl="1">
      <w:start w:val="3"/>
      <w:numFmt w:val="decimal"/>
      <w:lvlText w:val="%1.%2."/>
      <w:lvlJc w:val="left"/>
      <w:pPr>
        <w:tabs>
          <w:tab w:val="num" w:pos="1080"/>
        </w:tabs>
        <w:ind w:left="1080" w:hanging="360"/>
      </w:pPr>
      <w:rPr>
        <w:rFonts w:ascii="Times New Roman" w:hAnsi="Times New Roman" w:cs="Times New Roman"/>
        <w:sz w:val="28"/>
        <w:szCs w:val="28"/>
      </w:rPr>
    </w:lvl>
    <w:lvl w:ilvl="2">
      <w:start w:val="6"/>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9"/>
    <w:multiLevelType w:val="multilevel"/>
    <w:tmpl w:val="00000009"/>
    <w:name w:val="WW8Num9"/>
    <w:lvl w:ilvl="0">
      <w:start w:val="2"/>
      <w:numFmt w:val="decimal"/>
      <w:lvlText w:val="%1."/>
      <w:lvlJc w:val="left"/>
      <w:pPr>
        <w:tabs>
          <w:tab w:val="num" w:pos="720"/>
        </w:tabs>
        <w:ind w:left="720" w:hanging="360"/>
      </w:pPr>
      <w:rPr>
        <w:rFonts w:ascii="Times New Roman" w:hAnsi="Times New Roman" w:cs="Times New Roman"/>
        <w:sz w:val="28"/>
        <w:szCs w:val="28"/>
      </w:rPr>
    </w:lvl>
    <w:lvl w:ilvl="1">
      <w:start w:val="4"/>
      <w:numFmt w:val="decimal"/>
      <w:lvlText w:val="%1.%2."/>
      <w:lvlJc w:val="left"/>
      <w:pPr>
        <w:tabs>
          <w:tab w:val="num" w:pos="1080"/>
        </w:tabs>
        <w:ind w:left="1080" w:hanging="360"/>
      </w:pPr>
      <w:rPr>
        <w:rFonts w:ascii="Times New Roman" w:hAnsi="Times New Roman" w:cs="Times New Roman"/>
        <w:sz w:val="28"/>
        <w:szCs w:val="28"/>
      </w:rPr>
    </w:lvl>
    <w:lvl w:ilvl="2">
      <w:start w:val="7"/>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A"/>
    <w:multiLevelType w:val="multilevel"/>
    <w:tmpl w:val="0000000A"/>
    <w:name w:val="WW8Num10"/>
    <w:lvl w:ilvl="0">
      <w:start w:val="3"/>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B"/>
    <w:multiLevelType w:val="multilevel"/>
    <w:tmpl w:val="0000000B"/>
    <w:name w:val="WW8Num11"/>
    <w:lvl w:ilvl="0">
      <w:start w:val="2"/>
      <w:numFmt w:val="decimal"/>
      <w:lvlText w:val="%1."/>
      <w:lvlJc w:val="left"/>
      <w:pPr>
        <w:tabs>
          <w:tab w:val="num" w:pos="720"/>
        </w:tabs>
        <w:ind w:left="720" w:hanging="360"/>
      </w:pPr>
      <w:rPr>
        <w:rFonts w:ascii="Times New Roman" w:hAnsi="Times New Roman" w:cs="Times New Roman"/>
        <w:sz w:val="28"/>
        <w:szCs w:val="28"/>
      </w:rPr>
    </w:lvl>
    <w:lvl w:ilvl="1">
      <w:start w:val="4"/>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D"/>
    <w:multiLevelType w:val="multilevel"/>
    <w:tmpl w:val="1578FCEE"/>
    <w:name w:val="WW8Num13"/>
    <w:lvl w:ilvl="0">
      <w:start w:val="2"/>
      <w:numFmt w:val="decimal"/>
      <w:lvlText w:val="%1."/>
      <w:lvlJc w:val="left"/>
      <w:pPr>
        <w:tabs>
          <w:tab w:val="num" w:pos="720"/>
        </w:tabs>
        <w:ind w:left="720" w:hanging="360"/>
      </w:pPr>
      <w:rPr>
        <w:rFonts w:ascii="Times New Roman" w:hAnsi="Times New Roman" w:cs="Times New Roman"/>
        <w:sz w:val="28"/>
        <w:szCs w:val="28"/>
      </w:rPr>
    </w:lvl>
    <w:lvl w:ilvl="1">
      <w:start w:val="2"/>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E"/>
    <w:multiLevelType w:val="multilevel"/>
    <w:tmpl w:val="0000000E"/>
    <w:name w:val="WW8Num14"/>
    <w:lvl w:ilvl="0">
      <w:start w:val="3"/>
      <w:numFmt w:val="decimal"/>
      <w:lvlText w:val="%1."/>
      <w:lvlJc w:val="left"/>
      <w:pPr>
        <w:tabs>
          <w:tab w:val="num" w:pos="720"/>
        </w:tabs>
        <w:ind w:left="720" w:hanging="360"/>
      </w:pPr>
      <w:rPr>
        <w:rFonts w:ascii="Times New Roman" w:hAnsi="Times New Roman" w:cs="Times New Roman"/>
        <w:sz w:val="28"/>
        <w:szCs w:val="28"/>
      </w:rPr>
    </w:lvl>
    <w:lvl w:ilvl="1">
      <w:start w:val="5"/>
      <w:numFmt w:val="decimal"/>
      <w:lvlText w:val="%1.%2."/>
      <w:lvlJc w:val="left"/>
      <w:pPr>
        <w:tabs>
          <w:tab w:val="num" w:pos="1080"/>
        </w:tabs>
        <w:ind w:left="1080" w:hanging="360"/>
      </w:pPr>
      <w:rPr>
        <w:rFonts w:ascii="Times New Roman" w:hAnsi="Times New Roman" w:cs="Times New Roman"/>
        <w:sz w:val="28"/>
        <w:szCs w:val="28"/>
      </w:rPr>
    </w:lvl>
    <w:lvl w:ilvl="2">
      <w:start w:val="17"/>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F"/>
    <w:multiLevelType w:val="multilevel"/>
    <w:tmpl w:val="0000000F"/>
    <w:name w:val="WW8Num15"/>
    <w:lvl w:ilvl="0">
      <w:start w:val="3"/>
      <w:numFmt w:val="decimal"/>
      <w:lvlText w:val="%1."/>
      <w:lvlJc w:val="left"/>
      <w:pPr>
        <w:tabs>
          <w:tab w:val="num" w:pos="720"/>
        </w:tabs>
        <w:ind w:left="720" w:hanging="360"/>
      </w:pPr>
      <w:rPr>
        <w:rFonts w:ascii="Times New Roman" w:hAnsi="Times New Roman" w:cs="Times New Roman"/>
        <w:sz w:val="28"/>
        <w:szCs w:val="28"/>
      </w:rPr>
    </w:lvl>
    <w:lvl w:ilvl="1">
      <w:start w:val="5"/>
      <w:numFmt w:val="decimal"/>
      <w:lvlText w:val="%1.%2."/>
      <w:lvlJc w:val="left"/>
      <w:pPr>
        <w:tabs>
          <w:tab w:val="num" w:pos="1080"/>
        </w:tabs>
        <w:ind w:left="1080" w:hanging="360"/>
      </w:pPr>
      <w:rPr>
        <w:rFonts w:ascii="Times New Roman" w:hAnsi="Times New Roman" w:cs="Times New Roman"/>
        <w:sz w:val="28"/>
        <w:szCs w:val="28"/>
      </w:rPr>
    </w:lvl>
    <w:lvl w:ilvl="2">
      <w:start w:val="21"/>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14"/>
    <w:multiLevelType w:val="multilevel"/>
    <w:tmpl w:val="00000014"/>
    <w:name w:val="WW8Num20"/>
    <w:lvl w:ilvl="0">
      <w:start w:val="3"/>
      <w:numFmt w:val="decimal"/>
      <w:lvlText w:val="%1."/>
      <w:lvlJc w:val="left"/>
      <w:pPr>
        <w:tabs>
          <w:tab w:val="num" w:pos="720"/>
        </w:tabs>
        <w:ind w:left="720" w:hanging="360"/>
      </w:pPr>
      <w:rPr>
        <w:rFonts w:ascii="Times New Roman" w:hAnsi="Times New Roman" w:cs="Times New Roman"/>
        <w:sz w:val="28"/>
        <w:szCs w:val="28"/>
      </w:rPr>
    </w:lvl>
    <w:lvl w:ilvl="1">
      <w:start w:val="7"/>
      <w:numFmt w:val="decimal"/>
      <w:lvlText w:val="%1.%2."/>
      <w:lvlJc w:val="left"/>
      <w:pPr>
        <w:tabs>
          <w:tab w:val="num" w:pos="1080"/>
        </w:tabs>
        <w:ind w:left="1080" w:hanging="360"/>
      </w:pPr>
      <w:rPr>
        <w:rFonts w:ascii="Times New Roman" w:hAnsi="Times New Roman" w:cs="Times New Roman"/>
        <w:sz w:val="28"/>
        <w:szCs w:val="28"/>
      </w:rPr>
    </w:lvl>
    <w:lvl w:ilvl="2">
      <w:start w:val="22"/>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16"/>
    <w:multiLevelType w:val="multilevel"/>
    <w:tmpl w:val="00000016"/>
    <w:name w:val="WW8Num22"/>
    <w:lvl w:ilvl="0">
      <w:start w:val="4"/>
      <w:numFmt w:val="decimal"/>
      <w:lvlText w:val="%1."/>
      <w:lvlJc w:val="left"/>
      <w:pPr>
        <w:tabs>
          <w:tab w:val="num" w:pos="720"/>
        </w:tabs>
        <w:ind w:left="720" w:hanging="360"/>
      </w:pPr>
      <w:rPr>
        <w:rFonts w:ascii="Times New Roman" w:hAnsi="Times New Roman" w:cs="Times New Roman"/>
        <w:sz w:val="28"/>
        <w:szCs w:val="28"/>
      </w:rPr>
    </w:lvl>
    <w:lvl w:ilvl="1">
      <w:start w:val="2"/>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17"/>
    <w:multiLevelType w:val="multilevel"/>
    <w:tmpl w:val="00000017"/>
    <w:name w:val="WW8Num23"/>
    <w:lvl w:ilvl="0">
      <w:start w:val="6"/>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56A6BA3"/>
    <w:multiLevelType w:val="multilevel"/>
    <w:tmpl w:val="3E7EB3B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11A6312B"/>
    <w:multiLevelType w:val="hybridMultilevel"/>
    <w:tmpl w:val="D6EE087C"/>
    <w:lvl w:ilvl="0" w:tplc="AFE8D780">
      <w:start w:val="1"/>
      <w:numFmt w:val="decimal"/>
      <w:lvlText w:val="%1."/>
      <w:lvlJc w:val="left"/>
      <w:pPr>
        <w:ind w:left="2336" w:hanging="1485"/>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139165E4"/>
    <w:multiLevelType w:val="hybridMultilevel"/>
    <w:tmpl w:val="DC9606B0"/>
    <w:lvl w:ilvl="0" w:tplc="703E8648">
      <w:start w:val="1"/>
      <w:numFmt w:val="decimal"/>
      <w:lvlText w:val="%1."/>
      <w:lvlJc w:val="left"/>
      <w:pPr>
        <w:ind w:left="1200" w:hanging="360"/>
      </w:pPr>
      <w:rPr>
        <w:rFonts w:hint="default"/>
        <w:color w:val="auto"/>
        <w:sz w:val="28"/>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nsid w:val="14675E95"/>
    <w:multiLevelType w:val="hybridMultilevel"/>
    <w:tmpl w:val="E18068EA"/>
    <w:lvl w:ilvl="0" w:tplc="3E361C60">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8EE6008"/>
    <w:multiLevelType w:val="multilevel"/>
    <w:tmpl w:val="3C18AD7C"/>
    <w:lvl w:ilvl="0">
      <w:start w:val="1"/>
      <w:numFmt w:val="decimal"/>
      <w:lvlText w:val="%1."/>
      <w:lvlJc w:val="left"/>
      <w:pPr>
        <w:ind w:left="2036" w:hanging="118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8">
    <w:nsid w:val="2C237357"/>
    <w:multiLevelType w:val="hybridMultilevel"/>
    <w:tmpl w:val="D2965104"/>
    <w:lvl w:ilvl="0" w:tplc="FCA6268A">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CDE71D4"/>
    <w:multiLevelType w:val="hybridMultilevel"/>
    <w:tmpl w:val="A86CCAB6"/>
    <w:lvl w:ilvl="0" w:tplc="782EE0F4">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F4E00C3"/>
    <w:multiLevelType w:val="multilevel"/>
    <w:tmpl w:val="3C18AD7C"/>
    <w:lvl w:ilvl="0">
      <w:start w:val="1"/>
      <w:numFmt w:val="decimal"/>
      <w:lvlText w:val="%1."/>
      <w:lvlJc w:val="left"/>
      <w:pPr>
        <w:ind w:left="2036" w:hanging="118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1">
    <w:nsid w:val="35D2789A"/>
    <w:multiLevelType w:val="hybridMultilevel"/>
    <w:tmpl w:val="FFF2A306"/>
    <w:lvl w:ilvl="0" w:tplc="B5BEDB90">
      <w:start w:val="1"/>
      <w:numFmt w:val="decimal"/>
      <w:lvlText w:val="%1."/>
      <w:lvlJc w:val="left"/>
      <w:pPr>
        <w:tabs>
          <w:tab w:val="num" w:pos="880"/>
        </w:tabs>
        <w:ind w:left="880" w:hanging="360"/>
      </w:pPr>
      <w:rPr>
        <w:rFonts w:ascii="Times New Roman" w:eastAsia="Times New Roman" w:hAnsi="Times New Roman" w:cs="Times New Roman"/>
      </w:rPr>
    </w:lvl>
    <w:lvl w:ilvl="1" w:tplc="04190019">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22">
    <w:nsid w:val="447C0C8D"/>
    <w:multiLevelType w:val="hybridMultilevel"/>
    <w:tmpl w:val="2000E7E8"/>
    <w:lvl w:ilvl="0" w:tplc="9034C18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6880B5E"/>
    <w:multiLevelType w:val="hybridMultilevel"/>
    <w:tmpl w:val="A7727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392569"/>
    <w:multiLevelType w:val="hybridMultilevel"/>
    <w:tmpl w:val="CA7E0296"/>
    <w:lvl w:ilvl="0" w:tplc="E58E039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5">
    <w:nsid w:val="553B1195"/>
    <w:multiLevelType w:val="multilevel"/>
    <w:tmpl w:val="5478EC00"/>
    <w:lvl w:ilvl="0">
      <w:start w:val="1"/>
      <w:numFmt w:val="decimal"/>
      <w:lvlText w:val="%1."/>
      <w:lvlJc w:val="left"/>
      <w:pPr>
        <w:tabs>
          <w:tab w:val="num" w:pos="855"/>
        </w:tabs>
        <w:ind w:left="855" w:hanging="855"/>
      </w:pPr>
      <w:rPr>
        <w:rFonts w:hint="default"/>
      </w:rPr>
    </w:lvl>
    <w:lvl w:ilvl="1">
      <w:start w:val="6"/>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8CD3EBC"/>
    <w:multiLevelType w:val="hybridMultilevel"/>
    <w:tmpl w:val="D3982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2F8F"/>
    <w:multiLevelType w:val="hybridMultilevel"/>
    <w:tmpl w:val="9852E6B6"/>
    <w:lvl w:ilvl="0" w:tplc="363284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3625924"/>
    <w:multiLevelType w:val="multilevel"/>
    <w:tmpl w:val="E1C4BAC0"/>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24"/>
  </w:num>
  <w:num w:numId="2">
    <w:abstractNumId w:val="21"/>
  </w:num>
  <w:num w:numId="3">
    <w:abstractNumId w:val="25"/>
  </w:num>
  <w:num w:numId="4">
    <w:abstractNumId w:val="14"/>
  </w:num>
  <w:num w:numId="5">
    <w:abstractNumId w:val="17"/>
  </w:num>
  <w:num w:numId="6">
    <w:abstractNumId w:val="20"/>
  </w:num>
  <w:num w:numId="7">
    <w:abstractNumId w:val="1"/>
  </w:num>
  <w:num w:numId="8">
    <w:abstractNumId w:val="16"/>
  </w:num>
  <w:num w:numId="9">
    <w:abstractNumId w:val="7"/>
  </w:num>
  <w:num w:numId="10">
    <w:abstractNumId w:val="6"/>
  </w:num>
  <w:num w:numId="11">
    <w:abstractNumId w:val="4"/>
  </w:num>
  <w:num w:numId="12">
    <w:abstractNumId w:val="5"/>
  </w:num>
  <w:num w:numId="13">
    <w:abstractNumId w:val="3"/>
  </w:num>
  <w:num w:numId="14">
    <w:abstractNumId w:val="8"/>
  </w:num>
  <w:num w:numId="15">
    <w:abstractNumId w:val="9"/>
  </w:num>
  <w:num w:numId="16">
    <w:abstractNumId w:val="10"/>
  </w:num>
  <w:num w:numId="17">
    <w:abstractNumId w:val="11"/>
  </w:num>
  <w:num w:numId="18">
    <w:abstractNumId w:val="1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8"/>
  </w:num>
  <w:num w:numId="22">
    <w:abstractNumId w:val="2"/>
  </w:num>
  <w:num w:numId="23">
    <w:abstractNumId w:val="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15"/>
  </w:num>
  <w:num w:numId="27">
    <w:abstractNumId w:val="0"/>
  </w:num>
  <w:num w:numId="28">
    <w:abstractNumId w:val="26"/>
  </w:num>
  <w:num w:numId="29">
    <w:abstractNumId w:val="13"/>
  </w:num>
  <w:num w:numId="30">
    <w:abstractNumId w:val="2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2"/>
  </w:compat>
  <w:rsids>
    <w:rsidRoot w:val="000E1712"/>
    <w:rsid w:val="000E1712"/>
    <w:rsid w:val="00204080"/>
    <w:rsid w:val="00226E75"/>
    <w:rsid w:val="002E542E"/>
    <w:rsid w:val="004861B1"/>
    <w:rsid w:val="006B2492"/>
    <w:rsid w:val="00837160"/>
    <w:rsid w:val="00842686"/>
    <w:rsid w:val="00AA3C22"/>
    <w:rsid w:val="00C97C38"/>
    <w:rsid w:val="00D05417"/>
    <w:rsid w:val="00D1786D"/>
    <w:rsid w:val="00D52EED"/>
    <w:rsid w:val="00E230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417"/>
    <w:rPr>
      <w:lang w:eastAsia="ru-RU"/>
    </w:rPr>
  </w:style>
  <w:style w:type="paragraph" w:styleId="1">
    <w:name w:val="heading 1"/>
    <w:basedOn w:val="a"/>
    <w:next w:val="a"/>
    <w:link w:val="10"/>
    <w:uiPriority w:val="9"/>
    <w:qFormat/>
    <w:rsid w:val="00D0541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D05417"/>
    <w:pPr>
      <w:keepNext/>
      <w:spacing w:before="240" w:after="60"/>
      <w:outlineLvl w:val="1"/>
    </w:pPr>
    <w:rPr>
      <w:rFonts w:ascii="Calibri Light" w:hAnsi="Calibri Light"/>
      <w:b/>
      <w:bCs/>
      <w:i/>
      <w:iCs/>
      <w:sz w:val="28"/>
      <w:szCs w:val="28"/>
    </w:rPr>
  </w:style>
  <w:style w:type="paragraph" w:styleId="3">
    <w:name w:val="heading 3"/>
    <w:basedOn w:val="a"/>
    <w:link w:val="30"/>
    <w:qFormat/>
    <w:rsid w:val="002E542E"/>
    <w:pPr>
      <w:spacing w:before="100" w:beforeAutospacing="1" w:after="100" w:afterAutospacing="1"/>
      <w:outlineLvl w:val="2"/>
    </w:pPr>
    <w:rPr>
      <w:b/>
      <w:bCs/>
      <w:sz w:val="27"/>
      <w:szCs w:val="27"/>
      <w:lang w:eastAsia="en-US"/>
    </w:rPr>
  </w:style>
  <w:style w:type="paragraph" w:styleId="4">
    <w:name w:val="heading 4"/>
    <w:basedOn w:val="a"/>
    <w:next w:val="a"/>
    <w:link w:val="40"/>
    <w:uiPriority w:val="9"/>
    <w:semiHidden/>
    <w:unhideWhenUsed/>
    <w:qFormat/>
    <w:rsid w:val="00D0541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E542E"/>
    <w:rPr>
      <w:b/>
      <w:bCs/>
      <w:sz w:val="27"/>
      <w:szCs w:val="27"/>
    </w:rPr>
  </w:style>
  <w:style w:type="character" w:customStyle="1" w:styleId="10">
    <w:name w:val="Заголовок 1 Знак"/>
    <w:basedOn w:val="a0"/>
    <w:link w:val="1"/>
    <w:uiPriority w:val="9"/>
    <w:rsid w:val="00D05417"/>
    <w:rPr>
      <w:rFonts w:ascii="Cambria" w:hAnsi="Cambria"/>
      <w:b/>
      <w:bCs/>
      <w:kern w:val="32"/>
      <w:sz w:val="32"/>
      <w:szCs w:val="32"/>
    </w:rPr>
  </w:style>
  <w:style w:type="character" w:customStyle="1" w:styleId="20">
    <w:name w:val="Заголовок 2 Знак"/>
    <w:basedOn w:val="a0"/>
    <w:link w:val="2"/>
    <w:uiPriority w:val="9"/>
    <w:semiHidden/>
    <w:rsid w:val="00D05417"/>
    <w:rPr>
      <w:rFonts w:ascii="Calibri Light" w:hAnsi="Calibri Light"/>
      <w:b/>
      <w:bCs/>
      <w:i/>
      <w:iCs/>
      <w:sz w:val="28"/>
      <w:szCs w:val="28"/>
    </w:rPr>
  </w:style>
  <w:style w:type="character" w:customStyle="1" w:styleId="40">
    <w:name w:val="Заголовок 4 Знак"/>
    <w:basedOn w:val="a0"/>
    <w:link w:val="4"/>
    <w:uiPriority w:val="9"/>
    <w:semiHidden/>
    <w:rsid w:val="00D05417"/>
    <w:rPr>
      <w:rFonts w:ascii="Calibri" w:hAnsi="Calibri"/>
      <w:b/>
      <w:bCs/>
      <w:sz w:val="28"/>
      <w:szCs w:val="28"/>
    </w:rPr>
  </w:style>
  <w:style w:type="table" w:styleId="a3">
    <w:name w:val="Table Grid"/>
    <w:basedOn w:val="a1"/>
    <w:uiPriority w:val="59"/>
    <w:rsid w:val="00D05417"/>
    <w:rPr>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D05417"/>
    <w:rPr>
      <w:rFonts w:ascii="Tahoma" w:hAnsi="Tahoma"/>
      <w:sz w:val="16"/>
      <w:szCs w:val="16"/>
    </w:rPr>
  </w:style>
  <w:style w:type="character" w:customStyle="1" w:styleId="a5">
    <w:name w:val="Текст выноски Знак"/>
    <w:basedOn w:val="a0"/>
    <w:link w:val="a4"/>
    <w:uiPriority w:val="99"/>
    <w:semiHidden/>
    <w:rsid w:val="00D05417"/>
    <w:rPr>
      <w:rFonts w:ascii="Tahoma" w:hAnsi="Tahoma"/>
      <w:sz w:val="16"/>
      <w:szCs w:val="16"/>
      <w:lang w:eastAsia="ru-RU"/>
    </w:rPr>
  </w:style>
  <w:style w:type="paragraph" w:styleId="a6">
    <w:name w:val="List Paragraph"/>
    <w:basedOn w:val="a"/>
    <w:uiPriority w:val="34"/>
    <w:qFormat/>
    <w:rsid w:val="00D05417"/>
    <w:pPr>
      <w:ind w:left="720"/>
      <w:contextualSpacing/>
    </w:pPr>
  </w:style>
  <w:style w:type="paragraph" w:styleId="a7">
    <w:name w:val="Body Text"/>
    <w:basedOn w:val="a"/>
    <w:link w:val="a8"/>
    <w:semiHidden/>
    <w:rsid w:val="00D05417"/>
    <w:pPr>
      <w:ind w:firstLine="851"/>
      <w:jc w:val="both"/>
    </w:pPr>
    <w:rPr>
      <w:sz w:val="28"/>
    </w:rPr>
  </w:style>
  <w:style w:type="character" w:customStyle="1" w:styleId="a8">
    <w:name w:val="Основной текст Знак"/>
    <w:basedOn w:val="a0"/>
    <w:link w:val="a7"/>
    <w:semiHidden/>
    <w:rsid w:val="00D05417"/>
    <w:rPr>
      <w:sz w:val="28"/>
    </w:rPr>
  </w:style>
  <w:style w:type="paragraph" w:styleId="21">
    <w:name w:val="Body Text Indent 2"/>
    <w:basedOn w:val="a"/>
    <w:link w:val="22"/>
    <w:semiHidden/>
    <w:rsid w:val="00D05417"/>
    <w:pPr>
      <w:ind w:firstLine="851"/>
      <w:jc w:val="both"/>
    </w:pPr>
    <w:rPr>
      <w:sz w:val="28"/>
    </w:rPr>
  </w:style>
  <w:style w:type="character" w:customStyle="1" w:styleId="22">
    <w:name w:val="Основной текст с отступом 2 Знак"/>
    <w:basedOn w:val="a0"/>
    <w:link w:val="21"/>
    <w:semiHidden/>
    <w:rsid w:val="00D05417"/>
    <w:rPr>
      <w:sz w:val="28"/>
    </w:rPr>
  </w:style>
  <w:style w:type="paragraph" w:styleId="31">
    <w:name w:val="Body Text 3"/>
    <w:basedOn w:val="a"/>
    <w:link w:val="32"/>
    <w:uiPriority w:val="99"/>
    <w:unhideWhenUsed/>
    <w:rsid w:val="00D05417"/>
    <w:pPr>
      <w:spacing w:after="120"/>
      <w:ind w:firstLine="851"/>
      <w:jc w:val="both"/>
    </w:pPr>
    <w:rPr>
      <w:sz w:val="16"/>
      <w:szCs w:val="16"/>
    </w:rPr>
  </w:style>
  <w:style w:type="character" w:customStyle="1" w:styleId="32">
    <w:name w:val="Основной текст 3 Знак"/>
    <w:basedOn w:val="a0"/>
    <w:link w:val="31"/>
    <w:uiPriority w:val="99"/>
    <w:rsid w:val="00D05417"/>
    <w:rPr>
      <w:sz w:val="16"/>
      <w:szCs w:val="16"/>
    </w:rPr>
  </w:style>
  <w:style w:type="paragraph" w:customStyle="1" w:styleId="ConsPlusNormal">
    <w:name w:val="ConsPlusNormal"/>
    <w:rsid w:val="00D05417"/>
    <w:pPr>
      <w:widowControl w:val="0"/>
      <w:autoSpaceDE w:val="0"/>
      <w:autoSpaceDN w:val="0"/>
      <w:adjustRightInd w:val="0"/>
      <w:ind w:firstLine="720"/>
      <w:jc w:val="both"/>
    </w:pPr>
    <w:rPr>
      <w:rFonts w:ascii="Arial" w:hAnsi="Arial" w:cs="Arial"/>
      <w:lang w:eastAsia="ru-RU"/>
    </w:rPr>
  </w:style>
  <w:style w:type="paragraph" w:styleId="33">
    <w:name w:val="Body Text Indent 3"/>
    <w:basedOn w:val="a"/>
    <w:link w:val="34"/>
    <w:uiPriority w:val="99"/>
    <w:unhideWhenUsed/>
    <w:rsid w:val="00D05417"/>
    <w:pPr>
      <w:spacing w:after="120"/>
      <w:ind w:left="283" w:firstLine="851"/>
      <w:jc w:val="both"/>
    </w:pPr>
    <w:rPr>
      <w:sz w:val="16"/>
      <w:szCs w:val="16"/>
    </w:rPr>
  </w:style>
  <w:style w:type="character" w:customStyle="1" w:styleId="34">
    <w:name w:val="Основной текст с отступом 3 Знак"/>
    <w:basedOn w:val="a0"/>
    <w:link w:val="33"/>
    <w:uiPriority w:val="99"/>
    <w:rsid w:val="00D05417"/>
    <w:rPr>
      <w:sz w:val="16"/>
      <w:szCs w:val="16"/>
    </w:rPr>
  </w:style>
  <w:style w:type="paragraph" w:styleId="a9">
    <w:name w:val="header"/>
    <w:basedOn w:val="a"/>
    <w:link w:val="aa"/>
    <w:semiHidden/>
    <w:rsid w:val="00D05417"/>
    <w:pPr>
      <w:tabs>
        <w:tab w:val="center" w:pos="4677"/>
        <w:tab w:val="right" w:pos="9355"/>
      </w:tabs>
    </w:pPr>
    <w:rPr>
      <w:sz w:val="28"/>
      <w:szCs w:val="28"/>
    </w:rPr>
  </w:style>
  <w:style w:type="character" w:customStyle="1" w:styleId="aa">
    <w:name w:val="Верхний колонтитул Знак"/>
    <w:basedOn w:val="a0"/>
    <w:link w:val="a9"/>
    <w:semiHidden/>
    <w:rsid w:val="00D05417"/>
    <w:rPr>
      <w:sz w:val="28"/>
      <w:szCs w:val="28"/>
    </w:rPr>
  </w:style>
  <w:style w:type="paragraph" w:styleId="ab">
    <w:name w:val="Body Text Indent"/>
    <w:basedOn w:val="a"/>
    <w:link w:val="ac"/>
    <w:uiPriority w:val="99"/>
    <w:unhideWhenUsed/>
    <w:rsid w:val="00D05417"/>
    <w:pPr>
      <w:spacing w:after="120"/>
      <w:ind w:left="283" w:firstLine="851"/>
      <w:jc w:val="both"/>
    </w:pPr>
    <w:rPr>
      <w:sz w:val="28"/>
      <w:szCs w:val="24"/>
    </w:rPr>
  </w:style>
  <w:style w:type="character" w:customStyle="1" w:styleId="ac">
    <w:name w:val="Основной текст с отступом Знак"/>
    <w:basedOn w:val="a0"/>
    <w:link w:val="ab"/>
    <w:uiPriority w:val="99"/>
    <w:rsid w:val="00D05417"/>
    <w:rPr>
      <w:sz w:val="28"/>
      <w:szCs w:val="24"/>
    </w:rPr>
  </w:style>
  <w:style w:type="paragraph" w:customStyle="1" w:styleId="11">
    <w:name w:val="Знак1 Знак"/>
    <w:basedOn w:val="a"/>
    <w:next w:val="a"/>
    <w:semiHidden/>
    <w:rsid w:val="00D05417"/>
    <w:pPr>
      <w:spacing w:after="160" w:line="240" w:lineRule="exact"/>
    </w:pPr>
    <w:rPr>
      <w:rFonts w:ascii="Arial" w:hAnsi="Arial" w:cs="Arial"/>
      <w:lang w:val="en-US" w:eastAsia="en-US"/>
    </w:rPr>
  </w:style>
  <w:style w:type="paragraph" w:styleId="ad">
    <w:name w:val="Normal (Web)"/>
    <w:basedOn w:val="a"/>
    <w:uiPriority w:val="99"/>
    <w:semiHidden/>
    <w:unhideWhenUsed/>
    <w:rsid w:val="00D05417"/>
    <w:pPr>
      <w:spacing w:before="100" w:beforeAutospacing="1" w:after="119"/>
    </w:pPr>
    <w:rPr>
      <w:sz w:val="24"/>
      <w:szCs w:val="24"/>
    </w:rPr>
  </w:style>
  <w:style w:type="character" w:customStyle="1" w:styleId="ae">
    <w:name w:val="Цветовое выделение"/>
    <w:rsid w:val="00D05417"/>
    <w:rPr>
      <w:b/>
      <w:bCs w:val="0"/>
      <w:color w:val="000080"/>
    </w:rPr>
  </w:style>
  <w:style w:type="character" w:customStyle="1" w:styleId="12">
    <w:name w:val="Знак Знак1"/>
    <w:rsid w:val="00D05417"/>
    <w:rPr>
      <w:sz w:val="24"/>
      <w:szCs w:val="24"/>
    </w:rPr>
  </w:style>
  <w:style w:type="character" w:styleId="af">
    <w:name w:val="Hyperlink"/>
    <w:uiPriority w:val="99"/>
    <w:unhideWhenUsed/>
    <w:rsid w:val="00D05417"/>
    <w:rPr>
      <w:color w:val="0563C1"/>
      <w:u w:val="single"/>
    </w:rPr>
  </w:style>
  <w:style w:type="character" w:customStyle="1" w:styleId="af0">
    <w:name w:val="Цветовое выделение для Текст"/>
    <w:rsid w:val="00D05417"/>
    <w:rPr>
      <w:sz w:val="24"/>
    </w:rPr>
  </w:style>
  <w:style w:type="character" w:customStyle="1" w:styleId="af1">
    <w:name w:val="Гипертекстовая ссылка"/>
    <w:uiPriority w:val="99"/>
    <w:rsid w:val="00D05417"/>
    <w:rPr>
      <w:rFonts w:cs="Times New Roman"/>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417"/>
    <w:rPr>
      <w:lang w:eastAsia="ru-RU"/>
    </w:rPr>
  </w:style>
  <w:style w:type="paragraph" w:styleId="1">
    <w:name w:val="heading 1"/>
    <w:basedOn w:val="a"/>
    <w:next w:val="a"/>
    <w:link w:val="10"/>
    <w:uiPriority w:val="9"/>
    <w:qFormat/>
    <w:rsid w:val="00D0541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semiHidden/>
    <w:unhideWhenUsed/>
    <w:qFormat/>
    <w:rsid w:val="00D05417"/>
    <w:pPr>
      <w:keepNext/>
      <w:spacing w:before="240" w:after="60"/>
      <w:outlineLvl w:val="1"/>
    </w:pPr>
    <w:rPr>
      <w:rFonts w:ascii="Calibri Light" w:hAnsi="Calibri Light"/>
      <w:b/>
      <w:bCs/>
      <w:i/>
      <w:iCs/>
      <w:sz w:val="28"/>
      <w:szCs w:val="28"/>
      <w:lang w:val="x-none" w:eastAsia="x-none"/>
    </w:rPr>
  </w:style>
  <w:style w:type="paragraph" w:styleId="3">
    <w:name w:val="heading 3"/>
    <w:basedOn w:val="a"/>
    <w:link w:val="30"/>
    <w:qFormat/>
    <w:rsid w:val="002E542E"/>
    <w:pPr>
      <w:spacing w:before="100" w:beforeAutospacing="1" w:after="100" w:afterAutospacing="1"/>
      <w:outlineLvl w:val="2"/>
    </w:pPr>
    <w:rPr>
      <w:b/>
      <w:bCs/>
      <w:sz w:val="27"/>
      <w:szCs w:val="27"/>
      <w:lang w:eastAsia="en-US"/>
    </w:rPr>
  </w:style>
  <w:style w:type="paragraph" w:styleId="4">
    <w:name w:val="heading 4"/>
    <w:basedOn w:val="a"/>
    <w:next w:val="a"/>
    <w:link w:val="40"/>
    <w:uiPriority w:val="9"/>
    <w:semiHidden/>
    <w:unhideWhenUsed/>
    <w:qFormat/>
    <w:rsid w:val="00D05417"/>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E542E"/>
    <w:rPr>
      <w:b/>
      <w:bCs/>
      <w:sz w:val="27"/>
      <w:szCs w:val="27"/>
    </w:rPr>
  </w:style>
  <w:style w:type="character" w:customStyle="1" w:styleId="10">
    <w:name w:val="Заголовок 1 Знак"/>
    <w:basedOn w:val="a0"/>
    <w:link w:val="1"/>
    <w:uiPriority w:val="9"/>
    <w:rsid w:val="00D05417"/>
    <w:rPr>
      <w:rFonts w:ascii="Cambria" w:hAnsi="Cambria"/>
      <w:b/>
      <w:bCs/>
      <w:kern w:val="32"/>
      <w:sz w:val="32"/>
      <w:szCs w:val="32"/>
      <w:lang w:val="x-none" w:eastAsia="x-none"/>
    </w:rPr>
  </w:style>
  <w:style w:type="character" w:customStyle="1" w:styleId="20">
    <w:name w:val="Заголовок 2 Знак"/>
    <w:basedOn w:val="a0"/>
    <w:link w:val="2"/>
    <w:uiPriority w:val="9"/>
    <w:semiHidden/>
    <w:rsid w:val="00D05417"/>
    <w:rPr>
      <w:rFonts w:ascii="Calibri Light" w:hAnsi="Calibri Light"/>
      <w:b/>
      <w:bCs/>
      <w:i/>
      <w:iCs/>
      <w:sz w:val="28"/>
      <w:szCs w:val="28"/>
      <w:lang w:val="x-none" w:eastAsia="x-none"/>
    </w:rPr>
  </w:style>
  <w:style w:type="character" w:customStyle="1" w:styleId="40">
    <w:name w:val="Заголовок 4 Знак"/>
    <w:basedOn w:val="a0"/>
    <w:link w:val="4"/>
    <w:uiPriority w:val="9"/>
    <w:semiHidden/>
    <w:rsid w:val="00D05417"/>
    <w:rPr>
      <w:rFonts w:ascii="Calibri" w:hAnsi="Calibri"/>
      <w:b/>
      <w:bCs/>
      <w:sz w:val="28"/>
      <w:szCs w:val="28"/>
      <w:lang w:val="x-none" w:eastAsia="x-none"/>
    </w:rPr>
  </w:style>
  <w:style w:type="table" w:styleId="a3">
    <w:name w:val="Table Grid"/>
    <w:basedOn w:val="a1"/>
    <w:uiPriority w:val="59"/>
    <w:rsid w:val="00D05417"/>
    <w:rPr>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D05417"/>
    <w:rPr>
      <w:rFonts w:ascii="Tahoma" w:hAnsi="Tahoma"/>
      <w:sz w:val="16"/>
      <w:szCs w:val="16"/>
      <w:lang w:val="x-none"/>
    </w:rPr>
  </w:style>
  <w:style w:type="character" w:customStyle="1" w:styleId="a5">
    <w:name w:val="Текст выноски Знак"/>
    <w:basedOn w:val="a0"/>
    <w:link w:val="a4"/>
    <w:uiPriority w:val="99"/>
    <w:semiHidden/>
    <w:rsid w:val="00D05417"/>
    <w:rPr>
      <w:rFonts w:ascii="Tahoma" w:hAnsi="Tahoma"/>
      <w:sz w:val="16"/>
      <w:szCs w:val="16"/>
      <w:lang w:val="x-none" w:eastAsia="ru-RU"/>
    </w:rPr>
  </w:style>
  <w:style w:type="paragraph" w:styleId="a6">
    <w:name w:val="List Paragraph"/>
    <w:basedOn w:val="a"/>
    <w:uiPriority w:val="34"/>
    <w:qFormat/>
    <w:rsid w:val="00D05417"/>
    <w:pPr>
      <w:ind w:left="720"/>
      <w:contextualSpacing/>
    </w:pPr>
  </w:style>
  <w:style w:type="paragraph" w:styleId="a7">
    <w:name w:val="Body Text"/>
    <w:basedOn w:val="a"/>
    <w:link w:val="a8"/>
    <w:semiHidden/>
    <w:rsid w:val="00D05417"/>
    <w:pPr>
      <w:ind w:firstLine="851"/>
      <w:jc w:val="both"/>
    </w:pPr>
    <w:rPr>
      <w:sz w:val="28"/>
      <w:lang w:val="x-none" w:eastAsia="x-none"/>
    </w:rPr>
  </w:style>
  <w:style w:type="character" w:customStyle="1" w:styleId="a8">
    <w:name w:val="Основной текст Знак"/>
    <w:basedOn w:val="a0"/>
    <w:link w:val="a7"/>
    <w:semiHidden/>
    <w:rsid w:val="00D05417"/>
    <w:rPr>
      <w:sz w:val="28"/>
      <w:lang w:val="x-none" w:eastAsia="x-none"/>
    </w:rPr>
  </w:style>
  <w:style w:type="paragraph" w:styleId="21">
    <w:name w:val="Body Text Indent 2"/>
    <w:basedOn w:val="a"/>
    <w:link w:val="22"/>
    <w:semiHidden/>
    <w:rsid w:val="00D05417"/>
    <w:pPr>
      <w:ind w:firstLine="851"/>
      <w:jc w:val="both"/>
    </w:pPr>
    <w:rPr>
      <w:sz w:val="28"/>
      <w:lang w:val="x-none" w:eastAsia="x-none"/>
    </w:rPr>
  </w:style>
  <w:style w:type="character" w:customStyle="1" w:styleId="22">
    <w:name w:val="Основной текст с отступом 2 Знак"/>
    <w:basedOn w:val="a0"/>
    <w:link w:val="21"/>
    <w:semiHidden/>
    <w:rsid w:val="00D05417"/>
    <w:rPr>
      <w:sz w:val="28"/>
      <w:lang w:val="x-none" w:eastAsia="x-none"/>
    </w:rPr>
  </w:style>
  <w:style w:type="paragraph" w:styleId="31">
    <w:name w:val="Body Text 3"/>
    <w:basedOn w:val="a"/>
    <w:link w:val="32"/>
    <w:uiPriority w:val="99"/>
    <w:unhideWhenUsed/>
    <w:rsid w:val="00D05417"/>
    <w:pPr>
      <w:spacing w:after="120"/>
      <w:ind w:firstLine="851"/>
      <w:jc w:val="both"/>
    </w:pPr>
    <w:rPr>
      <w:sz w:val="16"/>
      <w:szCs w:val="16"/>
      <w:lang w:val="x-none" w:eastAsia="x-none"/>
    </w:rPr>
  </w:style>
  <w:style w:type="character" w:customStyle="1" w:styleId="32">
    <w:name w:val="Основной текст 3 Знак"/>
    <w:basedOn w:val="a0"/>
    <w:link w:val="31"/>
    <w:uiPriority w:val="99"/>
    <w:rsid w:val="00D05417"/>
    <w:rPr>
      <w:sz w:val="16"/>
      <w:szCs w:val="16"/>
      <w:lang w:val="x-none" w:eastAsia="x-none"/>
    </w:rPr>
  </w:style>
  <w:style w:type="paragraph" w:customStyle="1" w:styleId="ConsPlusNormal">
    <w:name w:val="ConsPlusNormal"/>
    <w:rsid w:val="00D05417"/>
    <w:pPr>
      <w:widowControl w:val="0"/>
      <w:autoSpaceDE w:val="0"/>
      <w:autoSpaceDN w:val="0"/>
      <w:adjustRightInd w:val="0"/>
      <w:ind w:firstLine="720"/>
      <w:jc w:val="both"/>
    </w:pPr>
    <w:rPr>
      <w:rFonts w:ascii="Arial" w:hAnsi="Arial" w:cs="Arial"/>
      <w:lang w:eastAsia="ru-RU"/>
    </w:rPr>
  </w:style>
  <w:style w:type="paragraph" w:styleId="33">
    <w:name w:val="Body Text Indent 3"/>
    <w:basedOn w:val="a"/>
    <w:link w:val="34"/>
    <w:uiPriority w:val="99"/>
    <w:unhideWhenUsed/>
    <w:rsid w:val="00D05417"/>
    <w:pPr>
      <w:spacing w:after="120"/>
      <w:ind w:left="283" w:firstLine="851"/>
      <w:jc w:val="both"/>
    </w:pPr>
    <w:rPr>
      <w:sz w:val="16"/>
      <w:szCs w:val="16"/>
      <w:lang w:val="x-none" w:eastAsia="x-none"/>
    </w:rPr>
  </w:style>
  <w:style w:type="character" w:customStyle="1" w:styleId="34">
    <w:name w:val="Основной текст с отступом 3 Знак"/>
    <w:basedOn w:val="a0"/>
    <w:link w:val="33"/>
    <w:uiPriority w:val="99"/>
    <w:rsid w:val="00D05417"/>
    <w:rPr>
      <w:sz w:val="16"/>
      <w:szCs w:val="16"/>
      <w:lang w:val="x-none" w:eastAsia="x-none"/>
    </w:rPr>
  </w:style>
  <w:style w:type="paragraph" w:styleId="a9">
    <w:name w:val="header"/>
    <w:basedOn w:val="a"/>
    <w:link w:val="aa"/>
    <w:semiHidden/>
    <w:rsid w:val="00D05417"/>
    <w:pPr>
      <w:tabs>
        <w:tab w:val="center" w:pos="4677"/>
        <w:tab w:val="right" w:pos="9355"/>
      </w:tabs>
    </w:pPr>
    <w:rPr>
      <w:sz w:val="28"/>
      <w:szCs w:val="28"/>
      <w:lang w:val="x-none" w:eastAsia="x-none"/>
    </w:rPr>
  </w:style>
  <w:style w:type="character" w:customStyle="1" w:styleId="aa">
    <w:name w:val="Верхний колонтитул Знак"/>
    <w:basedOn w:val="a0"/>
    <w:link w:val="a9"/>
    <w:semiHidden/>
    <w:rsid w:val="00D05417"/>
    <w:rPr>
      <w:sz w:val="28"/>
      <w:szCs w:val="28"/>
      <w:lang w:val="x-none" w:eastAsia="x-none"/>
    </w:rPr>
  </w:style>
  <w:style w:type="paragraph" w:styleId="ab">
    <w:name w:val="Body Text Indent"/>
    <w:basedOn w:val="a"/>
    <w:link w:val="ac"/>
    <w:uiPriority w:val="99"/>
    <w:unhideWhenUsed/>
    <w:rsid w:val="00D05417"/>
    <w:pPr>
      <w:spacing w:after="120"/>
      <w:ind w:left="283" w:firstLine="851"/>
      <w:jc w:val="both"/>
    </w:pPr>
    <w:rPr>
      <w:sz w:val="28"/>
      <w:szCs w:val="24"/>
      <w:lang w:val="x-none" w:eastAsia="x-none"/>
    </w:rPr>
  </w:style>
  <w:style w:type="character" w:customStyle="1" w:styleId="ac">
    <w:name w:val="Основной текст с отступом Знак"/>
    <w:basedOn w:val="a0"/>
    <w:link w:val="ab"/>
    <w:uiPriority w:val="99"/>
    <w:rsid w:val="00D05417"/>
    <w:rPr>
      <w:sz w:val="28"/>
      <w:szCs w:val="24"/>
      <w:lang w:val="x-none" w:eastAsia="x-none"/>
    </w:rPr>
  </w:style>
  <w:style w:type="paragraph" w:customStyle="1" w:styleId="11">
    <w:name w:val="Знак1 Знак"/>
    <w:basedOn w:val="a"/>
    <w:next w:val="a"/>
    <w:semiHidden/>
    <w:rsid w:val="00D05417"/>
    <w:pPr>
      <w:spacing w:after="160" w:line="240" w:lineRule="exact"/>
    </w:pPr>
    <w:rPr>
      <w:rFonts w:ascii="Arial" w:hAnsi="Arial" w:cs="Arial"/>
      <w:lang w:val="en-US" w:eastAsia="en-US"/>
    </w:rPr>
  </w:style>
  <w:style w:type="paragraph" w:styleId="ad">
    <w:name w:val="Normal (Web)"/>
    <w:basedOn w:val="a"/>
    <w:uiPriority w:val="99"/>
    <w:semiHidden/>
    <w:unhideWhenUsed/>
    <w:rsid w:val="00D05417"/>
    <w:pPr>
      <w:spacing w:before="100" w:beforeAutospacing="1" w:after="119"/>
    </w:pPr>
    <w:rPr>
      <w:sz w:val="24"/>
      <w:szCs w:val="24"/>
    </w:rPr>
  </w:style>
  <w:style w:type="character" w:customStyle="1" w:styleId="ae">
    <w:name w:val="Цветовое выделение"/>
    <w:rsid w:val="00D05417"/>
    <w:rPr>
      <w:b/>
      <w:bCs w:val="0"/>
      <w:color w:val="000080"/>
    </w:rPr>
  </w:style>
  <w:style w:type="character" w:customStyle="1" w:styleId="12">
    <w:name w:val="Знак Знак1"/>
    <w:rsid w:val="00D05417"/>
    <w:rPr>
      <w:sz w:val="24"/>
      <w:szCs w:val="24"/>
    </w:rPr>
  </w:style>
  <w:style w:type="character" w:styleId="af">
    <w:name w:val="Hyperlink"/>
    <w:uiPriority w:val="99"/>
    <w:unhideWhenUsed/>
    <w:rsid w:val="00D05417"/>
    <w:rPr>
      <w:color w:val="0563C1"/>
      <w:u w:val="single"/>
    </w:rPr>
  </w:style>
  <w:style w:type="character" w:customStyle="1" w:styleId="af0">
    <w:name w:val="Цветовое выделение для Текст"/>
    <w:rsid w:val="00D05417"/>
    <w:rPr>
      <w:sz w:val="24"/>
    </w:rPr>
  </w:style>
  <w:style w:type="character" w:customStyle="1" w:styleId="af1">
    <w:name w:val="Гипертекстовая ссылка"/>
    <w:uiPriority w:val="99"/>
    <w:rsid w:val="00D05417"/>
    <w:rPr>
      <w:rFonts w:cs="Times New Roman"/>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kurchanskaya.ru/" TargetMode="External"/><Relationship Id="rId13" Type="http://schemas.openxmlformats.org/officeDocument/2006/relationships/hyperlink" Target="garantF1://12024625.0" TargetMode="External"/><Relationship Id="rId18" Type="http://schemas.openxmlformats.org/officeDocument/2006/relationships/hyperlink" Target="http://pgu.krasnodar.ru" TargetMode="External"/><Relationship Id="rId26" Type="http://schemas.openxmlformats.org/officeDocument/2006/relationships/hyperlink" Target="garantf1://70093794.0/" TargetMode="External"/><Relationship Id="rId3" Type="http://schemas.microsoft.com/office/2007/relationships/stylesWithEffects" Target="stylesWithEffects.xml"/><Relationship Id="rId21" Type="http://schemas.openxmlformats.org/officeDocument/2006/relationships/hyperlink" Target="garantf1://12084522.0/" TargetMode="External"/><Relationship Id="rId7" Type="http://schemas.openxmlformats.org/officeDocument/2006/relationships/hyperlink" Target="http://pgu.krasnodar.ru/" TargetMode="External"/><Relationship Id="rId12" Type="http://schemas.openxmlformats.org/officeDocument/2006/relationships/hyperlink" Target="garantF1://86367.0" TargetMode="External"/><Relationship Id="rId17" Type="http://schemas.openxmlformats.org/officeDocument/2006/relationships/hyperlink" Target="consultantplus://offline/ref=8B3E3AA40DE090A40A6C6052C3888035D96633F551CCBBABD8B6E9FE32E0060F057C34B9C23E782B51C0C7n0e1G" TargetMode="External"/><Relationship Id="rId25" Type="http://schemas.openxmlformats.org/officeDocument/2006/relationships/hyperlink" Target="garantf1://12084522.21/" TargetMode="External"/><Relationship Id="rId2" Type="http://schemas.openxmlformats.org/officeDocument/2006/relationships/styles" Target="styles.xml"/><Relationship Id="rId16" Type="http://schemas.openxmlformats.org/officeDocument/2006/relationships/hyperlink" Target="garantf1://12077515.706/" TargetMode="External"/><Relationship Id="rId20" Type="http://schemas.openxmlformats.org/officeDocument/2006/relationships/hyperlink" Target="consultantplus://offline/ref=07BB11F3587F40E20AF3E4D217CF42D8DE7A177A123E5C34629802EA34CD1350BF8A1A2439D3I"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garantF1://12077515.0" TargetMode="External"/><Relationship Id="rId24" Type="http://schemas.openxmlformats.org/officeDocument/2006/relationships/hyperlink" Target="garantf1://10064072.185/" TargetMode="External"/><Relationship Id="rId5" Type="http://schemas.openxmlformats.org/officeDocument/2006/relationships/webSettings" Target="webSettings.xml"/><Relationship Id="rId15" Type="http://schemas.openxmlformats.org/officeDocument/2006/relationships/hyperlink" Target="consultantplus://offline/ref=8B3E3AA40DE090A40A6C6052C3888035D96633F551CCBBABD8B6E9FE32E0060F057C34B9C23E782B51C0C7n0e1G" TargetMode="External"/><Relationship Id="rId23" Type="http://schemas.openxmlformats.org/officeDocument/2006/relationships/hyperlink" Target="garantf1://10064072.185/" TargetMode="External"/><Relationship Id="rId28" Type="http://schemas.openxmlformats.org/officeDocument/2006/relationships/hyperlink" Target="garantf1://12028809.0/" TargetMode="External"/><Relationship Id="rId10" Type="http://schemas.openxmlformats.org/officeDocument/2006/relationships/hyperlink" Target="garantF1://12024624.0" TargetMode="External"/><Relationship Id="rId19" Type="http://schemas.openxmlformats.org/officeDocument/2006/relationships/hyperlink" Target="../../../../../&#1076;&#1086;&#1084;/Desktop/&#1040;&#1085;&#1103;%20&#1088;&#1072;&#1073;&#1086;&#1090;&#1072;/&#1088;&#1077;&#1075;&#1083;&#1072;&#1084;&#1077;&#1085;&#1090;&#1099;%20&#1084;&#1072;&#1081;%202015/&#1056;&#1045;&#1043;&#1051;&#1040;&#1052;&#1045;&#1053;&#1058;&#1067;%20&#1084;&#1072;&#1081;%202015&#1075;/&#1055;&#1056;&#1054;&#1045;&#1050;&#1058;%20&#1087;&#1088;&#1077;&#1076;&#1089;&#1090;%20&#1079;.&#1091;.&#1087;&#1086;&#1076;%20&#1079;&#1076;&#1072;&#1085;&#1080;&#1103;,&#1089;&#1090;&#1088;&#1086;&#1077;&#1085;&#1080;&#1103;/&#1088;&#1077;&#1075;&#1083;&#1072;&#1084;&#1077;&#1085;&#1090;.doc" TargetMode="External"/><Relationship Id="rId4" Type="http://schemas.openxmlformats.org/officeDocument/2006/relationships/settings" Target="settings.xml"/><Relationship Id="rId9" Type="http://schemas.openxmlformats.org/officeDocument/2006/relationships/hyperlink" Target="http://www.admkurchanskaya.ru/" TargetMode="External"/><Relationship Id="rId14" Type="http://schemas.openxmlformats.org/officeDocument/2006/relationships/hyperlink" Target="garantF1://23840532.0" TargetMode="External"/><Relationship Id="rId22" Type="http://schemas.openxmlformats.org/officeDocument/2006/relationships/hyperlink" Target="mailto:mfc@temryuk.ru" TargetMode="External"/><Relationship Id="rId27" Type="http://schemas.openxmlformats.org/officeDocument/2006/relationships/hyperlink" Target="garantf1://890941.277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30</Pages>
  <Words>10079</Words>
  <Characters>57452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ZUMO</dc:creator>
  <cp:keywords/>
  <dc:description/>
  <cp:lastModifiedBy>ZUMO</cp:lastModifiedBy>
  <cp:revision>6</cp:revision>
  <dcterms:created xsi:type="dcterms:W3CDTF">2016-02-10T12:56:00Z</dcterms:created>
  <dcterms:modified xsi:type="dcterms:W3CDTF">2016-02-11T07:38:00Z</dcterms:modified>
</cp:coreProperties>
</file>